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D7C" w:rsidRPr="003E6D7C" w:rsidRDefault="003E6D7C" w:rsidP="003E6D7C">
      <w:pPr>
        <w:kinsoku w:val="0"/>
        <w:overflowPunct w:val="0"/>
        <w:autoSpaceDE w:val="0"/>
        <w:autoSpaceDN w:val="0"/>
        <w:adjustRightInd w:val="0"/>
        <w:spacing w:before="8" w:line="240" w:lineRule="auto"/>
        <w:jc w:val="left"/>
        <w:rPr>
          <w:sz w:val="18"/>
          <w:szCs w:val="18"/>
        </w:rPr>
      </w:pPr>
    </w:p>
    <w:p w:rsidR="00FF603A" w:rsidRDefault="00FF603A" w:rsidP="00FF603A">
      <w:pPr>
        <w:pStyle w:val="a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Краснодарский край Тбилисский район </w:t>
      </w:r>
    </w:p>
    <w:p w:rsidR="00FF603A" w:rsidRDefault="00FF603A" w:rsidP="00FF603A">
      <w:pPr>
        <w:pStyle w:val="a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F603A" w:rsidRDefault="00FF603A" w:rsidP="00FF603A">
      <w:pPr>
        <w:pStyle w:val="a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«Средняя общеобразовательная школа № 14»</w:t>
      </w:r>
    </w:p>
    <w:p w:rsidR="00FF603A" w:rsidRDefault="00FF603A" w:rsidP="00FF603A">
      <w:pPr>
        <w:pStyle w:val="a6"/>
        <w:jc w:val="center"/>
        <w:rPr>
          <w:b/>
          <w:bCs/>
          <w:color w:val="000000"/>
          <w:sz w:val="28"/>
          <w:szCs w:val="28"/>
        </w:rPr>
      </w:pPr>
    </w:p>
    <w:p w:rsidR="00FF603A" w:rsidRDefault="00FF603A" w:rsidP="00FF603A">
      <w:pPr>
        <w:pStyle w:val="a6"/>
        <w:jc w:val="center"/>
        <w:rPr>
          <w:b/>
          <w:bCs/>
          <w:color w:val="000000"/>
          <w:sz w:val="28"/>
          <w:szCs w:val="28"/>
        </w:rPr>
      </w:pPr>
    </w:p>
    <w:p w:rsidR="00FF603A" w:rsidRDefault="00FF603A" w:rsidP="00FF603A">
      <w:pPr>
        <w:pStyle w:val="a6"/>
        <w:jc w:val="center"/>
        <w:rPr>
          <w:b/>
          <w:bCs/>
          <w:color w:val="000000"/>
          <w:sz w:val="28"/>
          <w:szCs w:val="28"/>
        </w:rPr>
      </w:pPr>
    </w:p>
    <w:p w:rsidR="00FF603A" w:rsidRDefault="00FF603A" w:rsidP="00FF603A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УТВЕРЖДЕНО</w:t>
      </w:r>
    </w:p>
    <w:p w:rsidR="00FF603A" w:rsidRDefault="00FF603A" w:rsidP="00FF603A">
      <w:pPr>
        <w:shd w:val="clear" w:color="auto" w:fill="FFFFFF"/>
        <w:spacing w:line="276" w:lineRule="auto"/>
      </w:pPr>
      <w:r>
        <w:t xml:space="preserve">                                                                            </w:t>
      </w:r>
      <w:r>
        <w:rPr>
          <w:color w:val="000000"/>
        </w:rPr>
        <w:t>решение педсовета протокол № 1</w:t>
      </w:r>
    </w:p>
    <w:p w:rsidR="00FF603A" w:rsidRDefault="00FF603A" w:rsidP="00FF603A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 от 30.08. 2017   года</w:t>
      </w:r>
    </w:p>
    <w:p w:rsidR="00FF603A" w:rsidRDefault="00FF603A" w:rsidP="00FF603A">
      <w:pPr>
        <w:shd w:val="clear" w:color="auto" w:fill="FFFFFF"/>
        <w:spacing w:line="276" w:lineRule="auto"/>
      </w:pPr>
      <w:r>
        <w:rPr>
          <w:color w:val="000000"/>
        </w:rPr>
        <w:t xml:space="preserve">                                                                            Председатель педсовета</w:t>
      </w:r>
    </w:p>
    <w:p w:rsidR="00FF603A" w:rsidRDefault="00FF603A" w:rsidP="00FF603A">
      <w:pPr>
        <w:pStyle w:val="a6"/>
        <w:spacing w:after="0" w:line="276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bCs/>
          <w:color w:val="000000"/>
          <w:sz w:val="28"/>
          <w:szCs w:val="28"/>
        </w:rPr>
        <w:t>_______</w:t>
      </w:r>
      <w:proofErr w:type="spellStart"/>
      <w:r>
        <w:rPr>
          <w:bCs/>
          <w:color w:val="000000"/>
          <w:sz w:val="28"/>
          <w:szCs w:val="28"/>
        </w:rPr>
        <w:t>В.Н.Агаркова</w:t>
      </w:r>
      <w:proofErr w:type="spellEnd"/>
    </w:p>
    <w:p w:rsidR="00FF603A" w:rsidRDefault="00FF603A" w:rsidP="00FF603A">
      <w:pPr>
        <w:spacing w:before="100" w:beforeAutospacing="1" w:after="100" w:afterAutospacing="1" w:line="240" w:lineRule="auto"/>
        <w:jc w:val="right"/>
        <w:rPr>
          <w:rFonts w:eastAsia="Times New Roman"/>
          <w:sz w:val="24"/>
          <w:szCs w:val="24"/>
        </w:rPr>
      </w:pPr>
    </w:p>
    <w:p w:rsidR="00FF603A" w:rsidRDefault="00FF603A" w:rsidP="00FF603A">
      <w:pPr>
        <w:spacing w:before="100" w:beforeAutospacing="1" w:after="100" w:afterAutospacing="1" w:line="240" w:lineRule="auto"/>
        <w:jc w:val="right"/>
        <w:rPr>
          <w:rFonts w:eastAsia="Times New Roman"/>
          <w:sz w:val="24"/>
          <w:szCs w:val="24"/>
        </w:rPr>
      </w:pPr>
    </w:p>
    <w:p w:rsidR="00FF603A" w:rsidRDefault="00FF603A" w:rsidP="00FF603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ПРОГРАММА ВНЕУРОЧНОЙ ДЕЯТЕЛЬНОСТИ  </w:t>
      </w:r>
    </w:p>
    <w:p w:rsidR="00FF603A" w:rsidRDefault="00FF603A" w:rsidP="00FF603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ОБУЧАЮЩИХСЯ НАЧАЛЬНОЙ ШКОЛЫ </w:t>
      </w:r>
    </w:p>
    <w:p w:rsidR="00FF603A" w:rsidRDefault="00FF603A" w:rsidP="00FF603A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В СООТВЕТСТВИИ С ФГОС НОО</w:t>
      </w:r>
    </w:p>
    <w:p w:rsidR="00FF603A" w:rsidRDefault="00FF603A" w:rsidP="00FF603A">
      <w:pPr>
        <w:spacing w:before="100" w:beforeAutospacing="1" w:after="100" w:afterAutospacing="1" w:line="240" w:lineRule="auto"/>
        <w:jc w:val="center"/>
        <w:rPr>
          <w:rFonts w:eastAsia="Times New Roman"/>
        </w:rPr>
      </w:pPr>
      <w:r>
        <w:rPr>
          <w:rFonts w:eastAsia="Times New Roman"/>
          <w:b/>
          <w:bCs/>
        </w:rPr>
        <w:t>на 2017-2020 гг.</w:t>
      </w:r>
    </w:p>
    <w:p w:rsidR="00FF603A" w:rsidRDefault="00FF603A" w:rsidP="00FF603A">
      <w:pPr>
        <w:jc w:val="center"/>
        <w:rPr>
          <w:rFonts w:eastAsia="Calibri"/>
          <w:sz w:val="24"/>
          <w:szCs w:val="24"/>
        </w:rPr>
      </w:pPr>
    </w:p>
    <w:p w:rsidR="00FF603A" w:rsidRDefault="00FF603A" w:rsidP="00FF603A">
      <w:pPr>
        <w:jc w:val="center"/>
        <w:rPr>
          <w:sz w:val="24"/>
          <w:szCs w:val="24"/>
        </w:rPr>
      </w:pPr>
    </w:p>
    <w:p w:rsidR="00FF603A" w:rsidRDefault="00FF603A" w:rsidP="00FF603A">
      <w:pPr>
        <w:jc w:val="center"/>
        <w:rPr>
          <w:sz w:val="24"/>
          <w:szCs w:val="24"/>
        </w:rPr>
      </w:pPr>
    </w:p>
    <w:p w:rsidR="00FF603A" w:rsidRDefault="00FF603A" w:rsidP="00FF603A">
      <w:pPr>
        <w:jc w:val="center"/>
        <w:rPr>
          <w:sz w:val="24"/>
          <w:szCs w:val="24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</w:p>
    <w:p w:rsidR="00FF603A" w:rsidRDefault="00FF603A" w:rsidP="00FF60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х. Песчаный</w:t>
      </w:r>
    </w:p>
    <w:p w:rsidR="00FF603A" w:rsidRDefault="00FF603A" w:rsidP="00FF60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2017 г.</w:t>
      </w:r>
    </w:p>
    <w:p w:rsidR="003E6D7C" w:rsidRPr="003E6D7C" w:rsidRDefault="003E6D7C" w:rsidP="003E6D7C">
      <w:pPr>
        <w:kinsoku w:val="0"/>
        <w:overflowPunct w:val="0"/>
        <w:autoSpaceDE w:val="0"/>
        <w:autoSpaceDN w:val="0"/>
        <w:adjustRightInd w:val="0"/>
        <w:spacing w:line="200" w:lineRule="atLeast"/>
        <w:ind w:left="101"/>
        <w:jc w:val="left"/>
        <w:rPr>
          <w:sz w:val="20"/>
          <w:szCs w:val="20"/>
        </w:rPr>
      </w:pPr>
    </w:p>
    <w:p w:rsidR="003E6D7C" w:rsidRPr="003E6D7C" w:rsidRDefault="003E6D7C" w:rsidP="003E6D7C">
      <w:pPr>
        <w:kinsoku w:val="0"/>
        <w:overflowPunct w:val="0"/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</w:p>
    <w:p w:rsidR="003E6D7C" w:rsidRPr="003E6D7C" w:rsidRDefault="003E6D7C" w:rsidP="00FF603A">
      <w:pPr>
        <w:kinsoku w:val="0"/>
        <w:overflowPunct w:val="0"/>
        <w:autoSpaceDE w:val="0"/>
        <w:autoSpaceDN w:val="0"/>
        <w:adjustRightInd w:val="0"/>
        <w:spacing w:before="16" w:line="240" w:lineRule="auto"/>
        <w:ind w:right="106"/>
        <w:jc w:val="right"/>
        <w:rPr>
          <w:rFonts w:ascii="Calibri" w:hAnsi="Calibri" w:cs="Calibri"/>
          <w:w w:val="95"/>
          <w:sz w:val="22"/>
          <w:szCs w:val="22"/>
        </w:rPr>
      </w:pPr>
      <w:r w:rsidRPr="003E6D7C">
        <w:rPr>
          <w:rFonts w:ascii="Calibri" w:hAnsi="Calibri" w:cs="Calibri"/>
          <w:w w:val="95"/>
          <w:sz w:val="22"/>
          <w:szCs w:val="22"/>
        </w:rPr>
        <w:lastRenderedPageBreak/>
        <w:t>1</w:t>
      </w:r>
    </w:p>
    <w:p w:rsidR="003E6D7C" w:rsidRPr="003E6D7C" w:rsidRDefault="003E6D7C" w:rsidP="00FF603A">
      <w:pPr>
        <w:kinsoku w:val="0"/>
        <w:overflowPunct w:val="0"/>
        <w:autoSpaceDE w:val="0"/>
        <w:autoSpaceDN w:val="0"/>
        <w:adjustRightInd w:val="0"/>
        <w:spacing w:before="16" w:line="240" w:lineRule="auto"/>
        <w:ind w:right="106"/>
        <w:jc w:val="center"/>
        <w:rPr>
          <w:rFonts w:ascii="Calibri" w:hAnsi="Calibri" w:cs="Calibri"/>
          <w:w w:val="95"/>
          <w:sz w:val="22"/>
          <w:szCs w:val="22"/>
        </w:rPr>
        <w:sectPr w:rsidR="003E6D7C" w:rsidRPr="003E6D7C" w:rsidSect="003E6D7C">
          <w:pgSz w:w="11910" w:h="16840"/>
          <w:pgMar w:top="1020" w:right="740" w:bottom="280" w:left="1600" w:header="720" w:footer="720" w:gutter="0"/>
          <w:cols w:space="720"/>
          <w:noEndnote/>
        </w:sectPr>
      </w:pPr>
    </w:p>
    <w:p w:rsidR="00FF603A" w:rsidRPr="00FF603A" w:rsidRDefault="00FF603A" w:rsidP="00FF603A">
      <w:pPr>
        <w:kinsoku w:val="0"/>
        <w:overflowPunct w:val="0"/>
        <w:autoSpaceDE w:val="0"/>
        <w:autoSpaceDN w:val="0"/>
        <w:adjustRightInd w:val="0"/>
        <w:spacing w:before="29" w:line="240" w:lineRule="auto"/>
        <w:ind w:right="720"/>
        <w:outlineLvl w:val="0"/>
        <w:rPr>
          <w:b/>
          <w:bCs/>
          <w:spacing w:val="-1"/>
        </w:rPr>
      </w:pPr>
    </w:p>
    <w:p w:rsidR="003E6D7C" w:rsidRPr="00FF603A" w:rsidRDefault="00FF603A" w:rsidP="00FF603A">
      <w:pPr>
        <w:kinsoku w:val="0"/>
        <w:overflowPunct w:val="0"/>
        <w:autoSpaceDE w:val="0"/>
        <w:autoSpaceDN w:val="0"/>
        <w:adjustRightInd w:val="0"/>
        <w:spacing w:before="29" w:line="240" w:lineRule="auto"/>
        <w:ind w:left="713" w:right="720"/>
        <w:outlineLvl w:val="0"/>
      </w:pPr>
      <w:r>
        <w:rPr>
          <w:b/>
          <w:bCs/>
          <w:spacing w:val="-1"/>
        </w:rPr>
        <w:t xml:space="preserve">                                     </w:t>
      </w:r>
      <w:r w:rsidR="003E6D7C" w:rsidRPr="00FF603A">
        <w:rPr>
          <w:b/>
          <w:bCs/>
          <w:spacing w:val="-1"/>
        </w:rPr>
        <w:t>Пояснительная</w:t>
      </w:r>
      <w:r w:rsidR="003E6D7C" w:rsidRPr="00FF603A">
        <w:rPr>
          <w:b/>
          <w:bCs/>
        </w:rPr>
        <w:t xml:space="preserve"> </w:t>
      </w:r>
      <w:r w:rsidR="003E6D7C" w:rsidRPr="00FF603A">
        <w:rPr>
          <w:b/>
          <w:bCs/>
          <w:spacing w:val="-1"/>
        </w:rPr>
        <w:t>записка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10" w:line="240" w:lineRule="auto"/>
        <w:rPr>
          <w:b/>
          <w:bCs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40" w:lineRule="auto"/>
        <w:ind w:left="102"/>
        <w:jc w:val="center"/>
      </w:pPr>
      <w:r w:rsidRPr="00FF603A">
        <w:rPr>
          <w:b/>
          <w:bCs/>
          <w:spacing w:val="-1"/>
        </w:rPr>
        <w:t>Нормативно-правовая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база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введения</w:t>
      </w:r>
      <w:r w:rsidRPr="00FF603A">
        <w:rPr>
          <w:b/>
          <w:bCs/>
          <w:spacing w:val="1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7" w:line="276" w:lineRule="auto"/>
        <w:rPr>
          <w:b/>
          <w:bCs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rPr>
          <w:spacing w:val="-1"/>
        </w:rPr>
      </w:pPr>
      <w:r w:rsidRPr="00FF603A">
        <w:rPr>
          <w:spacing w:val="-1"/>
        </w:rPr>
        <w:t>Действующие</w:t>
      </w:r>
      <w:r w:rsidRPr="00FF603A">
        <w:t xml:space="preserve"> </w:t>
      </w:r>
      <w:r w:rsidRPr="00FF603A">
        <w:rPr>
          <w:spacing w:val="-1"/>
        </w:rPr>
        <w:t>нормативные</w:t>
      </w:r>
      <w:r w:rsidRPr="00FF603A">
        <w:t xml:space="preserve"> </w:t>
      </w:r>
      <w:r w:rsidRPr="00FF603A">
        <w:rPr>
          <w:spacing w:val="-1"/>
        </w:rPr>
        <w:t>документы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6" w:line="276" w:lineRule="auto"/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214"/>
        <w:rPr>
          <w:spacing w:val="-1"/>
        </w:rPr>
      </w:pPr>
      <w:proofErr w:type="gramStart"/>
      <w:r w:rsidRPr="00FF603A">
        <w:rPr>
          <w:spacing w:val="-1"/>
        </w:rPr>
        <w:t>Федерального</w:t>
      </w:r>
      <w:r w:rsidRPr="00FF603A">
        <w:t xml:space="preserve"> 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Закона</w:t>
      </w:r>
      <w:proofErr w:type="gramEnd"/>
      <w:r w:rsidRPr="00FF603A">
        <w:t xml:space="preserve"> </w:t>
      </w:r>
      <w:r w:rsidRPr="00FF603A">
        <w:rPr>
          <w:spacing w:val="51"/>
        </w:rPr>
        <w:t xml:space="preserve"> </w:t>
      </w:r>
      <w:r w:rsidRPr="00FF603A">
        <w:t xml:space="preserve">от </w:t>
      </w:r>
      <w:r w:rsidRPr="00FF603A">
        <w:rPr>
          <w:spacing w:val="54"/>
        </w:rPr>
        <w:t xml:space="preserve"> </w:t>
      </w:r>
      <w:r w:rsidRPr="00FF603A">
        <w:t xml:space="preserve">29.12.2012 </w:t>
      </w:r>
      <w:r w:rsidRPr="00FF603A">
        <w:rPr>
          <w:spacing w:val="53"/>
        </w:rPr>
        <w:t xml:space="preserve"> </w:t>
      </w:r>
      <w:r w:rsidRPr="00FF603A">
        <w:t xml:space="preserve">№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273-ФЭ</w:t>
      </w:r>
      <w:r w:rsidRPr="00FF603A">
        <w:t xml:space="preserve"> </w:t>
      </w:r>
      <w:r w:rsidRPr="00FF603A">
        <w:rPr>
          <w:spacing w:val="57"/>
        </w:rPr>
        <w:t xml:space="preserve"> </w:t>
      </w:r>
      <w:r w:rsidRPr="00FF603A">
        <w:rPr>
          <w:spacing w:val="-2"/>
        </w:rPr>
        <w:t>«Об</w:t>
      </w:r>
      <w:r w:rsidRPr="00FF603A">
        <w:t xml:space="preserve"> 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образовании</w:t>
      </w:r>
      <w:r w:rsidRPr="00FF603A">
        <w:t xml:space="preserve"> </w:t>
      </w:r>
      <w:r w:rsidRPr="00FF603A">
        <w:rPr>
          <w:spacing w:val="54"/>
        </w:rPr>
        <w:t xml:space="preserve"> </w:t>
      </w:r>
      <w:r w:rsidRPr="00FF603A">
        <w:t xml:space="preserve">в 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Российской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Федерации»;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-1"/>
        </w:rPr>
      </w:pPr>
      <w:r w:rsidRPr="00FF603A">
        <w:rPr>
          <w:spacing w:val="-1"/>
        </w:rPr>
        <w:t>Федерального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базисного</w:t>
      </w:r>
      <w:r w:rsidRPr="00FF603A">
        <w:t xml:space="preserve">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учебного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плана,</w:t>
      </w:r>
      <w:r w:rsidRPr="00FF603A">
        <w:t xml:space="preserve">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утвержденного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приказом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Министерства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образования</w:t>
      </w:r>
      <w:r w:rsidRPr="00FF603A">
        <w:t xml:space="preserve"> </w:t>
      </w:r>
      <w:r w:rsidRPr="00FF603A">
        <w:rPr>
          <w:spacing w:val="-1"/>
        </w:rPr>
        <w:t xml:space="preserve">Российской Федерации </w:t>
      </w:r>
      <w:r w:rsidRPr="00FF603A">
        <w:t>от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09.03.2004</w:t>
      </w:r>
      <w:r w:rsidRPr="00FF603A">
        <w:t xml:space="preserve"> № 1312 </w:t>
      </w:r>
      <w:r w:rsidRPr="00FF603A">
        <w:rPr>
          <w:spacing w:val="-1"/>
        </w:rPr>
        <w:t>(далее</w:t>
      </w:r>
      <w:r w:rsidRPr="00FF603A">
        <w:rPr>
          <w:spacing w:val="2"/>
        </w:rPr>
        <w:t xml:space="preserve"> </w:t>
      </w:r>
      <w:r w:rsidRPr="00FF603A">
        <w:t xml:space="preserve">- </w:t>
      </w:r>
      <w:r w:rsidRPr="00FF603A">
        <w:rPr>
          <w:spacing w:val="-1"/>
        </w:rPr>
        <w:t>ФБУП-2004);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Федерального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компонента</w:t>
      </w:r>
      <w:r w:rsidRPr="00FF603A">
        <w:t xml:space="preserve"> 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государственных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t xml:space="preserve">  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стандартов</w:t>
      </w:r>
      <w:r w:rsidRPr="00FF603A">
        <w:t xml:space="preserve">  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образования,</w:t>
      </w:r>
      <w:r w:rsidRPr="00FF603A">
        <w:t xml:space="preserve">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утвержденного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приказом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Министерства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образования</w:t>
      </w:r>
      <w:r w:rsidRPr="00FF603A">
        <w:t xml:space="preserve">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Российской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Федерации</w:t>
      </w:r>
      <w:r w:rsidRPr="00FF603A">
        <w:t xml:space="preserve">  </w:t>
      </w:r>
      <w:r w:rsidRPr="00FF603A">
        <w:rPr>
          <w:spacing w:val="11"/>
        </w:rPr>
        <w:t xml:space="preserve"> </w:t>
      </w:r>
      <w:r w:rsidRPr="00FF603A">
        <w:t xml:space="preserve">от  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05.03.2004</w:t>
      </w:r>
      <w:r w:rsidRPr="00FF603A">
        <w:t xml:space="preserve">  </w:t>
      </w:r>
      <w:r w:rsidRPr="00FF603A">
        <w:rPr>
          <w:spacing w:val="12"/>
        </w:rPr>
        <w:t xml:space="preserve"> </w:t>
      </w:r>
      <w:r w:rsidRPr="00FF603A">
        <w:t xml:space="preserve">№  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1089</w:t>
      </w:r>
      <w:r w:rsidRPr="00FF603A">
        <w:t xml:space="preserve">  </w:t>
      </w:r>
      <w:r w:rsidRPr="00FF603A">
        <w:rPr>
          <w:spacing w:val="12"/>
        </w:rPr>
        <w:t xml:space="preserve"> </w:t>
      </w:r>
      <w:r w:rsidRPr="00FF603A">
        <w:rPr>
          <w:spacing w:val="-2"/>
        </w:rPr>
        <w:t>«Об</w:t>
      </w:r>
      <w:r w:rsidRPr="00FF603A">
        <w:t xml:space="preserve">  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утверждении</w:t>
      </w:r>
      <w:r w:rsidRPr="00FF603A">
        <w:t xml:space="preserve"> 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федерального</w:t>
      </w:r>
      <w:r w:rsidRPr="00FF603A">
        <w:t xml:space="preserve">  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компонента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государственных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стандартов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11"/>
        </w:rPr>
        <w:t xml:space="preserve"> </w:t>
      </w:r>
      <w:r w:rsidRPr="00FF603A">
        <w:t>общего,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основного</w:t>
      </w:r>
      <w:r w:rsidRPr="00FF603A">
        <w:rPr>
          <w:spacing w:val="11"/>
        </w:rPr>
        <w:t xml:space="preserve"> </w:t>
      </w:r>
      <w:r w:rsidRPr="00FF603A">
        <w:t>общего</w:t>
      </w:r>
      <w:r w:rsidRPr="00FF603A">
        <w:rPr>
          <w:spacing w:val="11"/>
        </w:rPr>
        <w:t xml:space="preserve"> </w:t>
      </w:r>
      <w:r w:rsidRPr="00FF603A">
        <w:t>и</w:t>
      </w:r>
      <w:r w:rsidRPr="00FF603A">
        <w:rPr>
          <w:spacing w:val="59"/>
        </w:rPr>
        <w:t xml:space="preserve"> </w:t>
      </w:r>
      <w:r w:rsidRPr="00FF603A">
        <w:t xml:space="preserve">среднего </w:t>
      </w:r>
      <w:r w:rsidRPr="00FF603A">
        <w:rPr>
          <w:spacing w:val="-1"/>
        </w:rPr>
        <w:t>(полного)</w:t>
      </w:r>
      <w:r w:rsidRPr="00FF603A"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-1"/>
        </w:rPr>
        <w:t>образования»</w:t>
      </w:r>
      <w:r w:rsidRPr="00FF603A">
        <w:rPr>
          <w:spacing w:val="-6"/>
        </w:rPr>
        <w:t xml:space="preserve"> </w:t>
      </w:r>
      <w:r w:rsidRPr="00FF603A">
        <w:t>(далее</w:t>
      </w:r>
      <w:r w:rsidRPr="00FF603A">
        <w:rPr>
          <w:spacing w:val="3"/>
        </w:rPr>
        <w:t xml:space="preserve"> </w:t>
      </w:r>
      <w:r w:rsidRPr="00FF603A">
        <w:t>-</w:t>
      </w:r>
      <w:r w:rsidRPr="00FF603A">
        <w:rPr>
          <w:spacing w:val="-3"/>
        </w:rPr>
        <w:t xml:space="preserve"> </w:t>
      </w:r>
      <w:r w:rsidRPr="00FF603A">
        <w:t xml:space="preserve">ФКГОС) (для </w:t>
      </w:r>
      <w:r w:rsidRPr="00FF603A">
        <w:rPr>
          <w:spacing w:val="-1"/>
        </w:rPr>
        <w:t>IX-XI</w:t>
      </w:r>
      <w:r w:rsidRPr="00FF603A">
        <w:rPr>
          <w:spacing w:val="-3"/>
        </w:rPr>
        <w:t xml:space="preserve"> </w:t>
      </w:r>
      <w:r w:rsidRPr="00FF603A">
        <w:rPr>
          <w:spacing w:val="-1"/>
        </w:rPr>
        <w:t>(XII)</w:t>
      </w:r>
      <w:r w:rsidRPr="00FF603A">
        <w:t xml:space="preserve"> </w:t>
      </w:r>
      <w:r w:rsidRPr="00FF603A">
        <w:rPr>
          <w:spacing w:val="-1"/>
        </w:rPr>
        <w:t>классов);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Федерального</w:t>
      </w:r>
      <w:r w:rsidRPr="00FF603A">
        <w:t xml:space="preserve">  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государственного</w:t>
      </w:r>
      <w:r w:rsidRPr="00FF603A">
        <w:t xml:space="preserve"> 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образовательного</w:t>
      </w:r>
      <w:r w:rsidRPr="00FF603A">
        <w:t xml:space="preserve">  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стандарта</w:t>
      </w:r>
      <w:r w:rsidRPr="00FF603A">
        <w:t xml:space="preserve"> 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 </w:t>
      </w:r>
      <w:r w:rsidRPr="00FF603A">
        <w:rPr>
          <w:spacing w:val="33"/>
        </w:rPr>
        <w:t xml:space="preserve"> </w:t>
      </w:r>
      <w:r w:rsidRPr="00FF603A">
        <w:t>общего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утвержденного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приказом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Министерства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18"/>
        </w:rPr>
        <w:t xml:space="preserve"> </w:t>
      </w:r>
      <w:r w:rsidRPr="00FF603A">
        <w:t>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науки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Российской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 xml:space="preserve">Федерации </w:t>
      </w:r>
      <w:r w:rsidRPr="00FF603A">
        <w:t>от 06.10.2009</w:t>
      </w:r>
      <w:r w:rsidRPr="00FF603A">
        <w:rPr>
          <w:spacing w:val="-3"/>
        </w:rPr>
        <w:t xml:space="preserve"> </w:t>
      </w:r>
      <w:r w:rsidRPr="00FF603A">
        <w:t xml:space="preserve">№ 373 </w:t>
      </w:r>
      <w:r w:rsidRPr="00FF603A">
        <w:rPr>
          <w:spacing w:val="-1"/>
        </w:rPr>
        <w:t>(далее</w:t>
      </w:r>
      <w:r w:rsidRPr="00FF603A">
        <w:rPr>
          <w:spacing w:val="2"/>
        </w:rPr>
        <w:t xml:space="preserve"> </w:t>
      </w:r>
      <w:r w:rsidRPr="00FF603A">
        <w:t xml:space="preserve">- </w:t>
      </w:r>
      <w:r w:rsidRPr="00FF603A">
        <w:rPr>
          <w:spacing w:val="-1"/>
        </w:rPr>
        <w:t>ФГОС</w:t>
      </w:r>
      <w:r w:rsidRPr="00FF603A">
        <w:t xml:space="preserve"> </w:t>
      </w:r>
      <w:r w:rsidRPr="00FF603A">
        <w:rPr>
          <w:spacing w:val="-1"/>
        </w:rPr>
        <w:t>начального</w:t>
      </w:r>
      <w:r w:rsidRPr="00FF603A"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-1"/>
        </w:rPr>
        <w:t>образования);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Федерального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государственного</w:t>
      </w:r>
      <w:r w:rsidRPr="00FF603A">
        <w:t xml:space="preserve"> 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образовательного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стандарта</w:t>
      </w:r>
      <w:r w:rsidRPr="00FF603A">
        <w:t xml:space="preserve">  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t>общего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утвержденного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приказом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Министерства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18"/>
        </w:rPr>
        <w:t xml:space="preserve"> </w:t>
      </w:r>
      <w:r w:rsidRPr="00FF603A">
        <w:t>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науки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Российской</w:t>
      </w:r>
      <w:r w:rsidRPr="00FF603A">
        <w:rPr>
          <w:spacing w:val="89"/>
        </w:rPr>
        <w:t xml:space="preserve"> </w:t>
      </w:r>
      <w:r w:rsidRPr="00FF603A">
        <w:rPr>
          <w:spacing w:val="-1"/>
        </w:rPr>
        <w:t xml:space="preserve">Федерации </w:t>
      </w:r>
      <w:r w:rsidRPr="00FF603A">
        <w:t>от 17.12.2010</w:t>
      </w:r>
      <w:r w:rsidRPr="00FF603A">
        <w:rPr>
          <w:spacing w:val="-3"/>
        </w:rPr>
        <w:t xml:space="preserve"> </w:t>
      </w:r>
      <w:r w:rsidRPr="00FF603A">
        <w:t xml:space="preserve">№ 1897 </w:t>
      </w:r>
      <w:r w:rsidRPr="00FF603A">
        <w:rPr>
          <w:spacing w:val="-1"/>
        </w:rPr>
        <w:t>(далее</w:t>
      </w:r>
      <w:r w:rsidRPr="00FF603A">
        <w:rPr>
          <w:spacing w:val="2"/>
        </w:rPr>
        <w:t xml:space="preserve"> </w:t>
      </w:r>
      <w:r w:rsidRPr="00FF603A">
        <w:t xml:space="preserve">- </w:t>
      </w:r>
      <w:r w:rsidRPr="00FF603A">
        <w:rPr>
          <w:spacing w:val="-1"/>
        </w:rPr>
        <w:t>ФГОС</w:t>
      </w:r>
      <w:r w:rsidRPr="00FF603A">
        <w:rPr>
          <w:spacing w:val="-3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общего </w:t>
      </w:r>
      <w:r w:rsidRPr="00FF603A">
        <w:rPr>
          <w:spacing w:val="-1"/>
        </w:rPr>
        <w:t>образования)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-1"/>
        </w:rPr>
      </w:pPr>
      <w:r w:rsidRPr="00FF603A">
        <w:t>(для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V-VIII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классов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организаций,</w:t>
      </w:r>
      <w:r w:rsidRPr="00FF603A">
        <w:rPr>
          <w:spacing w:val="38"/>
        </w:rPr>
        <w:t xml:space="preserve"> </w:t>
      </w:r>
      <w:r w:rsidRPr="00FF603A">
        <w:t>а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также</w:t>
      </w:r>
      <w:r w:rsidRPr="00FF603A">
        <w:rPr>
          <w:spacing w:val="36"/>
        </w:rPr>
        <w:t xml:space="preserve"> </w:t>
      </w:r>
      <w:r w:rsidRPr="00FF603A">
        <w:t>для</w:t>
      </w:r>
      <w:r w:rsidRPr="00FF603A">
        <w:rPr>
          <w:spacing w:val="36"/>
        </w:rPr>
        <w:t xml:space="preserve"> </w:t>
      </w:r>
      <w:r w:rsidRPr="00FF603A">
        <w:rPr>
          <w:spacing w:val="-2"/>
        </w:rPr>
        <w:t>IX</w:t>
      </w:r>
      <w:r w:rsidRPr="00FF603A">
        <w:rPr>
          <w:spacing w:val="37"/>
        </w:rPr>
        <w:t xml:space="preserve"> </w:t>
      </w:r>
      <w:r w:rsidRPr="00FF603A">
        <w:t>классов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организаций,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участвующих</w:t>
      </w:r>
      <w:r w:rsidRPr="00FF603A">
        <w:rPr>
          <w:spacing w:val="6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апробации</w:t>
      </w:r>
      <w:r w:rsidRPr="00FF603A">
        <w:rPr>
          <w:spacing w:val="6"/>
        </w:rPr>
        <w:t xml:space="preserve"> </w:t>
      </w:r>
      <w:r w:rsidRPr="00FF603A">
        <w:t>ФГОС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основного</w:t>
      </w:r>
      <w:r w:rsidRPr="00FF603A">
        <w:rPr>
          <w:spacing w:val="7"/>
        </w:rPr>
        <w:t xml:space="preserve"> </w:t>
      </w:r>
      <w:r w:rsidRPr="00FF603A">
        <w:rPr>
          <w:spacing w:val="1"/>
        </w:rPr>
        <w:t>общего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образования</w:t>
      </w:r>
      <w:r w:rsidRPr="00FF603A">
        <w:t xml:space="preserve"> в</w:t>
      </w:r>
      <w:r w:rsidRPr="00FF603A">
        <w:rPr>
          <w:spacing w:val="-2"/>
        </w:rPr>
        <w:t xml:space="preserve"> </w:t>
      </w:r>
      <w:r w:rsidRPr="00FF603A">
        <w:t>2018/2019</w:t>
      </w:r>
      <w:r w:rsidRPr="00FF603A">
        <w:rPr>
          <w:spacing w:val="-1"/>
        </w:rPr>
        <w:t xml:space="preserve"> учебном</w:t>
      </w:r>
      <w:r w:rsidRPr="00FF603A">
        <w:t xml:space="preserve"> </w:t>
      </w:r>
      <w:r w:rsidRPr="00FF603A">
        <w:rPr>
          <w:spacing w:val="-1"/>
        </w:rPr>
        <w:t>году);</w:t>
      </w:r>
    </w:p>
    <w:p w:rsid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38"/>
        </w:rPr>
      </w:pPr>
      <w:r w:rsidRPr="00FF603A">
        <w:rPr>
          <w:spacing w:val="-1"/>
        </w:rPr>
        <w:t>Порядка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t xml:space="preserve">и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осуществления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по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основным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общеобразовательным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программам</w:t>
      </w:r>
      <w:r w:rsidRPr="00FF603A">
        <w:rPr>
          <w:spacing w:val="10"/>
        </w:rPr>
        <w:t xml:space="preserve"> </w:t>
      </w:r>
      <w:r w:rsidRPr="00FF603A">
        <w:t>-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образовательным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программам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7"/>
        </w:rPr>
        <w:t xml:space="preserve"> </w:t>
      </w:r>
      <w:r w:rsidRPr="00FF603A">
        <w:t>общего,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 </w:t>
      </w:r>
      <w:r w:rsidRPr="00FF603A">
        <w:rPr>
          <w:spacing w:val="50"/>
        </w:rPr>
        <w:t xml:space="preserve"> </w:t>
      </w:r>
      <w:r w:rsidRPr="00FF603A">
        <w:t xml:space="preserve">общего  </w:t>
      </w:r>
      <w:r w:rsidRPr="00FF603A">
        <w:rPr>
          <w:spacing w:val="51"/>
        </w:rPr>
        <w:t xml:space="preserve"> </w:t>
      </w:r>
      <w:r w:rsidRPr="00FF603A">
        <w:t xml:space="preserve">и 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среднего</w:t>
      </w:r>
      <w:r w:rsidRPr="00FF603A">
        <w:t xml:space="preserve">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образования,</w:t>
      </w:r>
      <w:r w:rsidRPr="00FF603A">
        <w:t xml:space="preserve">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утвержденного</w:t>
      </w:r>
      <w:r w:rsidRPr="00FF603A">
        <w:t xml:space="preserve">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приказом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Министерства</w:t>
      </w:r>
      <w:r w:rsidRPr="00FF603A">
        <w:t xml:space="preserve"> </w:t>
      </w:r>
      <w:r w:rsidRPr="00FF603A">
        <w:rPr>
          <w:spacing w:val="-1"/>
        </w:rPr>
        <w:t>образования</w:t>
      </w:r>
      <w:r w:rsidRPr="00FF603A">
        <w:t xml:space="preserve"> 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 xml:space="preserve">науки Российской Федерации </w:t>
      </w:r>
      <w:r w:rsidRPr="00FF603A">
        <w:t>от 30.08.2013</w:t>
      </w:r>
      <w:r w:rsidRPr="00FF603A">
        <w:rPr>
          <w:spacing w:val="-3"/>
        </w:rPr>
        <w:t xml:space="preserve"> </w:t>
      </w:r>
      <w:r w:rsidRPr="00FF603A">
        <w:t>№ 1015;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федерального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перечня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учебников,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рекомендуемых</w:t>
      </w:r>
      <w:r w:rsidRPr="00FF603A">
        <w:rPr>
          <w:spacing w:val="55"/>
        </w:rPr>
        <w:t xml:space="preserve"> </w:t>
      </w:r>
      <w:r w:rsidRPr="00FF603A">
        <w:t>к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использованию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при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79"/>
        </w:rPr>
        <w:t xml:space="preserve"> </w:t>
      </w:r>
      <w:r w:rsidRPr="00FF603A">
        <w:t xml:space="preserve">имеющих 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государственную</w:t>
      </w:r>
      <w:r w:rsidRPr="00FF603A">
        <w:t xml:space="preserve"> 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аккредитацию</w:t>
      </w:r>
      <w:r w:rsidRPr="00FF603A">
        <w:t xml:space="preserve"> 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t xml:space="preserve"> 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программ</w:t>
      </w:r>
      <w:r w:rsidRPr="00FF603A">
        <w:t xml:space="preserve"> 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63"/>
        </w:rPr>
        <w:t xml:space="preserve"> </w:t>
      </w:r>
      <w:r w:rsidRPr="00FF603A">
        <w:t xml:space="preserve">общего,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t xml:space="preserve">общего, </w:t>
      </w:r>
      <w:r w:rsidRPr="00FF603A">
        <w:rPr>
          <w:spacing w:val="4"/>
        </w:rPr>
        <w:t xml:space="preserve"> </w:t>
      </w:r>
      <w:r w:rsidRPr="00FF603A">
        <w:t xml:space="preserve">среднего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образования,</w:t>
      </w:r>
      <w:r w:rsidRPr="00FF603A">
        <w:t xml:space="preserve"> 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утвержденного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приказом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Министерства</w:t>
      </w:r>
      <w:r w:rsidRPr="00FF603A">
        <w:t xml:space="preserve"> </w:t>
      </w:r>
      <w:r w:rsidRPr="00FF603A">
        <w:rPr>
          <w:spacing w:val="-1"/>
        </w:rPr>
        <w:t>образования</w:t>
      </w:r>
      <w:r w:rsidRPr="00FF603A">
        <w:t xml:space="preserve"> 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 xml:space="preserve">науки Российской Федерации </w:t>
      </w:r>
      <w:r w:rsidRPr="00FF603A">
        <w:t>от 31.03.2014</w:t>
      </w:r>
      <w:r w:rsidRPr="00FF603A">
        <w:rPr>
          <w:spacing w:val="-3"/>
        </w:rPr>
        <w:t xml:space="preserve"> </w:t>
      </w:r>
      <w:r w:rsidRPr="00FF603A">
        <w:t>№ 253;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перечня</w:t>
      </w:r>
      <w:r w:rsidRPr="00FF603A">
        <w:t xml:space="preserve">   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организаций,</w:t>
      </w:r>
      <w:r w:rsidRPr="00FF603A">
        <w:t xml:space="preserve">  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осуществляющих</w:t>
      </w:r>
      <w:r w:rsidRPr="00FF603A">
        <w:t xml:space="preserve">   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выпуск</w:t>
      </w:r>
      <w:r w:rsidRPr="00FF603A">
        <w:t xml:space="preserve">  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учебных</w:t>
      </w:r>
      <w:r w:rsidRPr="00FF603A">
        <w:t xml:space="preserve">  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пособий,</w:t>
      </w:r>
      <w:r w:rsidRPr="00FF603A">
        <w:t xml:space="preserve">  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которые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допускаются</w:t>
      </w:r>
      <w:r w:rsidRPr="00FF603A">
        <w:t xml:space="preserve">   </w:t>
      </w:r>
      <w:r w:rsidRPr="00FF603A">
        <w:rPr>
          <w:spacing w:val="42"/>
        </w:rPr>
        <w:t xml:space="preserve"> </w:t>
      </w:r>
      <w:r w:rsidRPr="00FF603A">
        <w:t xml:space="preserve">к  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использованию</w:t>
      </w:r>
      <w:r w:rsidRPr="00FF603A">
        <w:t xml:space="preserve">   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при</w:t>
      </w:r>
      <w:r w:rsidRPr="00FF603A">
        <w:t xml:space="preserve">   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реализации</w:t>
      </w:r>
      <w:r w:rsidRPr="00FF603A">
        <w:t xml:space="preserve">   </w:t>
      </w:r>
      <w:r w:rsidRPr="00FF603A">
        <w:rPr>
          <w:spacing w:val="44"/>
        </w:rPr>
        <w:t xml:space="preserve"> </w:t>
      </w:r>
      <w:r w:rsidRPr="00FF603A">
        <w:t xml:space="preserve">имеющих   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государственную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аккредитацию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программ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общего,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</w:t>
      </w:r>
      <w:r w:rsidRPr="00FF603A">
        <w:rPr>
          <w:spacing w:val="48"/>
        </w:rPr>
        <w:t xml:space="preserve"> </w:t>
      </w:r>
      <w:r w:rsidRPr="00FF603A">
        <w:t>общего,</w:t>
      </w:r>
      <w:r w:rsidRPr="00FF603A">
        <w:rPr>
          <w:spacing w:val="63"/>
        </w:rPr>
        <w:t xml:space="preserve"> </w:t>
      </w:r>
      <w:r w:rsidRPr="00FF603A">
        <w:t>среднего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38"/>
        </w:rPr>
        <w:t xml:space="preserve"> </w:t>
      </w:r>
    </w:p>
    <w:p w:rsidR="00FF603A" w:rsidRDefault="00FF603A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38"/>
        </w:rPr>
      </w:pPr>
    </w:p>
    <w:p w:rsidR="00FF603A" w:rsidRDefault="00FF603A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38"/>
        </w:rPr>
      </w:pPr>
    </w:p>
    <w:p w:rsidR="00FF603A" w:rsidRDefault="00FF603A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38"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  <w:rPr>
          <w:spacing w:val="-1"/>
        </w:rPr>
      </w:pPr>
      <w:r w:rsidRPr="00FF603A">
        <w:rPr>
          <w:spacing w:val="-1"/>
        </w:rPr>
        <w:t>образования,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утвержденного</w:t>
      </w:r>
      <w:r w:rsidRPr="00FF603A">
        <w:rPr>
          <w:spacing w:val="38"/>
        </w:rPr>
        <w:t xml:space="preserve"> </w:t>
      </w:r>
      <w:r w:rsidRPr="00FF603A">
        <w:t>приказом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Министерства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35"/>
        </w:rPr>
        <w:t xml:space="preserve"> </w:t>
      </w:r>
      <w:r w:rsidRPr="00FF603A">
        <w:t>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 xml:space="preserve">науки Российской Федерации </w:t>
      </w:r>
      <w:r w:rsidRPr="00FF603A">
        <w:t>от 09.06.2016 №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699;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72"/>
        <w:rPr>
          <w:spacing w:val="-1"/>
        </w:rPr>
      </w:pPr>
      <w:r w:rsidRPr="00FF603A">
        <w:rPr>
          <w:spacing w:val="-1"/>
        </w:rPr>
        <w:t>Санитарно-эпидемиологических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требований</w:t>
      </w:r>
      <w:r w:rsidRPr="00FF603A">
        <w:rPr>
          <w:spacing w:val="18"/>
        </w:rPr>
        <w:t xml:space="preserve"> </w:t>
      </w:r>
      <w:r w:rsidRPr="00FF603A">
        <w:t>к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условиям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обучения</w:t>
      </w:r>
      <w:r w:rsidRPr="00FF603A">
        <w:rPr>
          <w:spacing w:val="21"/>
        </w:rPr>
        <w:t xml:space="preserve"> </w:t>
      </w:r>
      <w:r w:rsidRPr="00FF603A">
        <w:t>в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общеобразовательных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учреждениях,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утвержденных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постановлением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Главного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государственного</w:t>
      </w:r>
      <w:r w:rsidRPr="00FF603A">
        <w:t xml:space="preserve"> </w:t>
      </w:r>
      <w:r w:rsidRPr="00FF603A">
        <w:rPr>
          <w:spacing w:val="-1"/>
        </w:rPr>
        <w:t>санитарного</w:t>
      </w:r>
      <w:r w:rsidRPr="00FF603A">
        <w:t xml:space="preserve"> </w:t>
      </w:r>
      <w:r w:rsidRPr="00FF603A">
        <w:rPr>
          <w:spacing w:val="-1"/>
        </w:rPr>
        <w:t>врача</w:t>
      </w:r>
      <w:r w:rsidRPr="00FF603A">
        <w:t xml:space="preserve"> </w:t>
      </w:r>
      <w:r w:rsidRPr="00FF603A">
        <w:rPr>
          <w:spacing w:val="-1"/>
        </w:rPr>
        <w:t xml:space="preserve">Российской Федерации </w:t>
      </w:r>
      <w:r w:rsidRPr="00FF603A">
        <w:t>от 29.12.2010 №</w:t>
      </w:r>
      <w:r w:rsidRPr="00FF603A">
        <w:rPr>
          <w:spacing w:val="1"/>
        </w:rPr>
        <w:t xml:space="preserve"> </w:t>
      </w:r>
      <w:r w:rsidRPr="00FF603A">
        <w:t xml:space="preserve">189 </w:t>
      </w:r>
      <w:r w:rsidRPr="00FF603A">
        <w:rPr>
          <w:spacing w:val="-1"/>
        </w:rPr>
        <w:t>(далее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72"/>
      </w:pPr>
      <w:r w:rsidRPr="00FF603A">
        <w:t xml:space="preserve">- </w:t>
      </w:r>
      <w:r w:rsidRPr="00FF603A">
        <w:rPr>
          <w:spacing w:val="-1"/>
        </w:rPr>
        <w:t xml:space="preserve">СанПиН </w:t>
      </w:r>
      <w:r w:rsidRPr="00FF603A">
        <w:t>2.4.2.2821-10);</w:t>
      </w:r>
    </w:p>
    <w:p w:rsidR="00425FD0" w:rsidRDefault="00FF603A" w:rsidP="00425FD0">
      <w:pPr>
        <w:kinsoku w:val="0"/>
        <w:overflowPunct w:val="0"/>
        <w:autoSpaceDE w:val="0"/>
        <w:autoSpaceDN w:val="0"/>
        <w:adjustRightInd w:val="0"/>
        <w:spacing w:line="276" w:lineRule="auto"/>
      </w:pPr>
      <w:r w:rsidRPr="00FF603A">
        <w:t xml:space="preserve">  </w:t>
      </w:r>
      <w:proofErr w:type="gramStart"/>
      <w:r w:rsidRPr="00FF603A">
        <w:t>Распоряжения  Министерства</w:t>
      </w:r>
      <w:proofErr w:type="gramEnd"/>
      <w:r w:rsidRPr="00FF603A">
        <w:t xml:space="preserve"> образования, науки и молодежной политики </w:t>
      </w:r>
      <w:r w:rsidR="00425FD0">
        <w:t xml:space="preserve">   </w:t>
      </w:r>
    </w:p>
    <w:p w:rsidR="00FF603A" w:rsidRPr="00FF603A" w:rsidRDefault="00425FD0" w:rsidP="00425FD0">
      <w:pPr>
        <w:kinsoku w:val="0"/>
        <w:overflowPunct w:val="0"/>
        <w:autoSpaceDE w:val="0"/>
        <w:autoSpaceDN w:val="0"/>
        <w:adjustRightInd w:val="0"/>
        <w:spacing w:line="276" w:lineRule="auto"/>
      </w:pPr>
      <w:r>
        <w:t xml:space="preserve"> </w:t>
      </w:r>
      <w:r w:rsidR="00FF603A" w:rsidRPr="00FF603A">
        <w:t xml:space="preserve">Краснодарского края 14.07.2017 г.    </w:t>
      </w:r>
    </w:p>
    <w:p w:rsidR="00425FD0" w:rsidRDefault="00FF603A" w:rsidP="00425FD0">
      <w:pPr>
        <w:kinsoku w:val="0"/>
        <w:overflowPunct w:val="0"/>
        <w:autoSpaceDE w:val="0"/>
        <w:autoSpaceDN w:val="0"/>
        <w:adjustRightInd w:val="0"/>
        <w:spacing w:line="276" w:lineRule="auto"/>
      </w:pPr>
      <w:r w:rsidRPr="00FF603A">
        <w:t xml:space="preserve">  №</w:t>
      </w:r>
      <w:r w:rsidR="00425FD0">
        <w:t xml:space="preserve"> </w:t>
      </w:r>
      <w:r w:rsidRPr="00FF603A">
        <w:t xml:space="preserve">47 -13507/17-14 «Об организации внеурочной деятельности в </w:t>
      </w:r>
      <w:r w:rsidR="00425FD0">
        <w:t xml:space="preserve">  </w:t>
      </w:r>
    </w:p>
    <w:p w:rsidR="003E6D7C" w:rsidRPr="00FF603A" w:rsidRDefault="00425FD0" w:rsidP="00425FD0">
      <w:pPr>
        <w:kinsoku w:val="0"/>
        <w:overflowPunct w:val="0"/>
        <w:autoSpaceDE w:val="0"/>
        <w:autoSpaceDN w:val="0"/>
        <w:adjustRightInd w:val="0"/>
        <w:spacing w:line="276" w:lineRule="auto"/>
      </w:pPr>
      <w:r>
        <w:t xml:space="preserve"> </w:t>
      </w:r>
      <w:r w:rsidR="00FF603A" w:rsidRPr="00FF603A">
        <w:t>образовательных организациях края»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151" w:line="276" w:lineRule="auto"/>
        <w:ind w:left="102" w:right="110" w:firstLine="707"/>
        <w:rPr>
          <w:spacing w:val="-1"/>
        </w:rPr>
      </w:pPr>
      <w:r w:rsidRPr="00FF603A">
        <w:t>В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условиях</w:t>
      </w:r>
      <w:r w:rsidRPr="00FF603A">
        <w:rPr>
          <w:spacing w:val="56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ФГОС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НОО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содержание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определяют</w:t>
      </w:r>
      <w:r w:rsidRPr="00FF603A">
        <w:t xml:space="preserve"> </w:t>
      </w:r>
      <w:r w:rsidRPr="00FF603A">
        <w:rPr>
          <w:spacing w:val="-1"/>
        </w:rPr>
        <w:t>следующие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документы: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102"/>
        <w:outlineLvl w:val="0"/>
      </w:pPr>
      <w:r w:rsidRPr="00FF603A">
        <w:rPr>
          <w:b/>
          <w:bCs/>
          <w:spacing w:val="-1"/>
        </w:rPr>
        <w:t>Цели</w:t>
      </w:r>
      <w:r w:rsidRPr="00FF603A">
        <w:rPr>
          <w:b/>
          <w:bCs/>
        </w:rPr>
        <w:t xml:space="preserve"> и </w:t>
      </w:r>
      <w:r w:rsidRPr="00FF603A">
        <w:rPr>
          <w:b/>
          <w:bCs/>
          <w:spacing w:val="-2"/>
        </w:rPr>
        <w:t xml:space="preserve">планируемые </w:t>
      </w:r>
      <w:r w:rsidRPr="00FF603A">
        <w:rPr>
          <w:b/>
          <w:bCs/>
          <w:spacing w:val="-3"/>
        </w:rPr>
        <w:t>результаты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3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2"/>
        <w:rPr>
          <w:spacing w:val="-1"/>
        </w:rPr>
      </w:pPr>
      <w:r w:rsidRPr="00FF603A">
        <w:t>В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2"/>
        </w:rPr>
        <w:t xml:space="preserve"> </w:t>
      </w:r>
      <w:r w:rsidRPr="00FF603A">
        <w:t>с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Федеральным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государственным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образовательным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стандартом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основного</w:t>
      </w:r>
      <w:r w:rsidRPr="00FF603A">
        <w:rPr>
          <w:spacing w:val="107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внеурочная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деятельность,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17"/>
        </w:rPr>
        <w:t xml:space="preserve"> </w:t>
      </w:r>
      <w:r w:rsidRPr="00FF603A">
        <w:t>и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учебная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17"/>
        </w:rPr>
        <w:t xml:space="preserve"> </w:t>
      </w:r>
      <w:r w:rsidRPr="00FF603A">
        <w:t>на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уроке,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 xml:space="preserve">направлена </w:t>
      </w:r>
      <w:r w:rsidRPr="00FF603A">
        <w:t>на</w:t>
      </w:r>
      <w:r w:rsidRPr="00FF603A">
        <w:rPr>
          <w:spacing w:val="-1"/>
        </w:rPr>
        <w:t xml:space="preserve"> решение задач воспитания</w:t>
      </w:r>
      <w:r w:rsidRPr="00FF603A">
        <w:t xml:space="preserve"> и </w:t>
      </w:r>
      <w:r w:rsidRPr="00FF603A">
        <w:rPr>
          <w:spacing w:val="-1"/>
        </w:rPr>
        <w:t>социализации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учащихся.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00" w:line="276" w:lineRule="auto"/>
        <w:ind w:left="102" w:right="109"/>
        <w:rPr>
          <w:spacing w:val="-1"/>
        </w:rPr>
      </w:pPr>
      <w:r w:rsidRPr="00FF603A">
        <w:rPr>
          <w:b/>
          <w:bCs/>
          <w:spacing w:val="-1"/>
        </w:rPr>
        <w:t>Внеурочная</w:t>
      </w:r>
      <w:r w:rsidRPr="00FF603A">
        <w:rPr>
          <w:b/>
          <w:bCs/>
          <w:spacing w:val="1"/>
        </w:rPr>
        <w:t xml:space="preserve"> </w:t>
      </w:r>
      <w:r w:rsidRPr="00FF603A">
        <w:rPr>
          <w:b/>
          <w:bCs/>
          <w:spacing w:val="-1"/>
        </w:rPr>
        <w:t>деятельность</w:t>
      </w:r>
      <w:r w:rsidRPr="00FF603A">
        <w:rPr>
          <w:b/>
          <w:bCs/>
          <w:spacing w:val="5"/>
        </w:rPr>
        <w:t xml:space="preserve"> </w:t>
      </w:r>
      <w:r w:rsidRPr="00FF603A">
        <w:t>– это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образовательная</w:t>
      </w:r>
      <w:r w:rsidRPr="00FF603A">
        <w:rPr>
          <w:spacing w:val="2"/>
        </w:rPr>
        <w:t xml:space="preserve"> </w:t>
      </w:r>
      <w:proofErr w:type="gramStart"/>
      <w:r w:rsidRPr="00FF603A">
        <w:rPr>
          <w:spacing w:val="-1"/>
        </w:rPr>
        <w:t>деятельность,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осуществляемая</w:t>
      </w:r>
      <w:proofErr w:type="gramEnd"/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t>в</w:t>
      </w:r>
      <w:r w:rsidRPr="00FF603A">
        <w:rPr>
          <w:spacing w:val="79"/>
        </w:rPr>
        <w:t xml:space="preserve"> </w:t>
      </w:r>
      <w:r w:rsidRPr="00FF603A">
        <w:t>формах,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отличных</w:t>
      </w:r>
      <w:r w:rsidRPr="00FF603A">
        <w:rPr>
          <w:spacing w:val="18"/>
        </w:rPr>
        <w:t xml:space="preserve"> </w:t>
      </w:r>
      <w:r w:rsidRPr="00FF603A">
        <w:rPr>
          <w:spacing w:val="-2"/>
        </w:rPr>
        <w:t>от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классно-урочной,</w:t>
      </w:r>
      <w:r w:rsidRPr="00FF603A">
        <w:rPr>
          <w:spacing w:val="16"/>
        </w:rPr>
        <w:t xml:space="preserve"> </w:t>
      </w:r>
      <w:r w:rsidRPr="00FF603A">
        <w:t>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направленная</w:t>
      </w:r>
      <w:r w:rsidRPr="00FF603A">
        <w:rPr>
          <w:spacing w:val="16"/>
        </w:rPr>
        <w:t xml:space="preserve"> </w:t>
      </w:r>
      <w:r w:rsidRPr="00FF603A">
        <w:rPr>
          <w:spacing w:val="2"/>
        </w:rPr>
        <w:t>на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достижение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школьниками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личностных,</w:t>
      </w:r>
      <w:r w:rsidRPr="00FF603A">
        <w:t xml:space="preserve"> </w:t>
      </w:r>
      <w:proofErr w:type="spellStart"/>
      <w:r w:rsidRPr="00FF603A">
        <w:rPr>
          <w:spacing w:val="-1"/>
        </w:rPr>
        <w:t>метапредметных</w:t>
      </w:r>
      <w:proofErr w:type="spellEnd"/>
      <w:r w:rsidRPr="00FF603A">
        <w:rPr>
          <w:spacing w:val="1"/>
        </w:rPr>
        <w:t xml:space="preserve"> </w:t>
      </w:r>
      <w:r w:rsidRPr="00FF603A">
        <w:t>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предметных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результатов.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rPr>
          <w:spacing w:val="-1"/>
        </w:rPr>
      </w:pPr>
      <w:r w:rsidRPr="00FF603A">
        <w:rPr>
          <w:spacing w:val="-1"/>
        </w:rPr>
        <w:t>Внеурочная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3"/>
        </w:rPr>
        <w:t xml:space="preserve"> </w:t>
      </w:r>
      <w:r w:rsidRPr="00FF603A">
        <w:rPr>
          <w:b/>
          <w:bCs/>
          <w:i/>
          <w:iCs/>
          <w:spacing w:val="-1"/>
        </w:rPr>
        <w:t>направлена</w:t>
      </w:r>
      <w:r w:rsidRPr="00FF603A">
        <w:rPr>
          <w:b/>
          <w:bCs/>
          <w:i/>
          <w:iCs/>
        </w:rPr>
        <w:t xml:space="preserve"> </w:t>
      </w:r>
      <w:r w:rsidRPr="00FF603A">
        <w:rPr>
          <w:spacing w:val="-1"/>
        </w:rPr>
        <w:t>на: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right="115" w:firstLine="0"/>
        <w:rPr>
          <w:spacing w:val="-1"/>
        </w:rPr>
      </w:pPr>
      <w:r w:rsidRPr="00FF603A">
        <w:rPr>
          <w:spacing w:val="-1"/>
        </w:rPr>
        <w:t>создание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31"/>
        </w:rPr>
        <w:t xml:space="preserve"> </w:t>
      </w:r>
      <w:r w:rsidRPr="00FF603A">
        <w:t>для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личности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ребёнка,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его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мотивации</w:t>
      </w:r>
      <w:r w:rsidRPr="00FF603A">
        <w:rPr>
          <w:spacing w:val="29"/>
        </w:rPr>
        <w:t xml:space="preserve"> </w:t>
      </w:r>
      <w:r w:rsidRPr="00FF603A">
        <w:t>к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познанию</w:t>
      </w:r>
      <w:r w:rsidRPr="00FF603A">
        <w:rPr>
          <w:spacing w:val="-2"/>
        </w:rPr>
        <w:t xml:space="preserve"> </w:t>
      </w:r>
      <w:r w:rsidRPr="00FF603A">
        <w:t xml:space="preserve">и </w:t>
      </w:r>
      <w:r w:rsidRPr="00FF603A">
        <w:rPr>
          <w:spacing w:val="-1"/>
        </w:rPr>
        <w:t>творчеству;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right="110" w:firstLine="0"/>
        <w:rPr>
          <w:spacing w:val="-1"/>
        </w:rPr>
      </w:pPr>
      <w:r w:rsidRPr="00FF603A">
        <w:rPr>
          <w:spacing w:val="-1"/>
        </w:rPr>
        <w:t>приобщение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26"/>
        </w:rPr>
        <w:t xml:space="preserve"> </w:t>
      </w:r>
      <w:r w:rsidRPr="00FF603A">
        <w:t>к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общечеловеческим</w:t>
      </w:r>
      <w:r w:rsidRPr="00FF603A">
        <w:rPr>
          <w:spacing w:val="30"/>
        </w:rPr>
        <w:t xml:space="preserve"> </w:t>
      </w:r>
      <w:r w:rsidRPr="00FF603A">
        <w:t>и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национальным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ценностям</w:t>
      </w:r>
      <w:r w:rsidRPr="00FF603A">
        <w:rPr>
          <w:spacing w:val="25"/>
        </w:rPr>
        <w:t xml:space="preserve"> </w:t>
      </w:r>
      <w:r w:rsidRPr="00FF603A">
        <w:t>и</w:t>
      </w:r>
      <w:r w:rsidRPr="00FF603A">
        <w:rPr>
          <w:spacing w:val="75"/>
        </w:rPr>
        <w:t xml:space="preserve"> </w:t>
      </w:r>
      <w:r w:rsidRPr="00FF603A">
        <w:t>традициям</w:t>
      </w:r>
      <w:r w:rsidRPr="00FF603A">
        <w:rPr>
          <w:spacing w:val="-1"/>
        </w:rPr>
        <w:t xml:space="preserve"> (включая</w:t>
      </w:r>
      <w:r w:rsidRPr="00FF603A">
        <w:t xml:space="preserve"> </w:t>
      </w:r>
      <w:r w:rsidRPr="00FF603A">
        <w:rPr>
          <w:spacing w:val="-1"/>
        </w:rPr>
        <w:t>региональные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социально-культурные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особенности);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left="810"/>
        <w:rPr>
          <w:spacing w:val="-1"/>
        </w:rPr>
      </w:pPr>
      <w:r w:rsidRPr="00FF603A">
        <w:t>профилактику</w:t>
      </w:r>
      <w:r w:rsidRPr="00FF603A">
        <w:rPr>
          <w:spacing w:val="-8"/>
        </w:rPr>
        <w:t xml:space="preserve"> </w:t>
      </w:r>
      <w:r w:rsidRPr="00FF603A">
        <w:rPr>
          <w:spacing w:val="-1"/>
        </w:rPr>
        <w:t>асоциального</w:t>
      </w:r>
      <w:r w:rsidRPr="00FF603A">
        <w:t xml:space="preserve"> </w:t>
      </w:r>
      <w:r w:rsidRPr="00FF603A">
        <w:rPr>
          <w:spacing w:val="-1"/>
        </w:rPr>
        <w:t>поведения;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05" w:firstLine="0"/>
        <w:rPr>
          <w:spacing w:val="-1"/>
        </w:rPr>
      </w:pPr>
      <w:r w:rsidRPr="00FF603A">
        <w:rPr>
          <w:spacing w:val="-1"/>
        </w:rPr>
        <w:t>создание</w:t>
      </w:r>
      <w:r w:rsidRPr="00FF603A">
        <w:rPr>
          <w:spacing w:val="56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55"/>
        </w:rPr>
        <w:t xml:space="preserve"> </w:t>
      </w:r>
      <w:r w:rsidRPr="00FF603A">
        <w:t>для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социального,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культурного</w:t>
      </w:r>
      <w:r w:rsidRPr="00FF603A">
        <w:rPr>
          <w:spacing w:val="54"/>
        </w:rPr>
        <w:t xml:space="preserve"> </w:t>
      </w:r>
      <w:r w:rsidRPr="00FF603A">
        <w:t>и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профессионального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самоопределения,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творческой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самореализации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школьника,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его</w:t>
      </w:r>
      <w:r w:rsidRPr="00FF603A">
        <w:rPr>
          <w:spacing w:val="33"/>
        </w:rPr>
        <w:t xml:space="preserve"> </w:t>
      </w:r>
      <w:r w:rsidRPr="00FF603A">
        <w:t>интеграции</w:t>
      </w:r>
      <w:r w:rsidRPr="00FF603A">
        <w:rPr>
          <w:spacing w:val="34"/>
        </w:rPr>
        <w:t xml:space="preserve"> </w:t>
      </w:r>
      <w:r w:rsidRPr="00FF603A">
        <w:t>в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систему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отечественной</w:t>
      </w:r>
      <w:r w:rsidRPr="00FF603A">
        <w:t xml:space="preserve"> и </w:t>
      </w:r>
      <w:r w:rsidRPr="00FF603A">
        <w:rPr>
          <w:spacing w:val="-1"/>
        </w:rPr>
        <w:t>мировой</w:t>
      </w:r>
      <w:r w:rsidRPr="00FF603A">
        <w:t xml:space="preserve"> </w:t>
      </w:r>
      <w:r w:rsidRPr="00FF603A">
        <w:rPr>
          <w:spacing w:val="-1"/>
        </w:rPr>
        <w:t>культуры;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right="115" w:firstLine="0"/>
        <w:rPr>
          <w:spacing w:val="-1"/>
        </w:rPr>
      </w:pPr>
      <w:r w:rsidRPr="00FF603A">
        <w:rPr>
          <w:spacing w:val="-1"/>
        </w:rPr>
        <w:t>обеспечение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целостности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процесса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психического</w:t>
      </w:r>
      <w:r w:rsidRPr="00FF603A">
        <w:rPr>
          <w:spacing w:val="2"/>
        </w:rPr>
        <w:t xml:space="preserve"> </w:t>
      </w:r>
      <w:r w:rsidRPr="00FF603A">
        <w:t>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физического,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умственного</w:t>
      </w:r>
      <w:r w:rsidRPr="00FF603A">
        <w:rPr>
          <w:spacing w:val="2"/>
        </w:rPr>
        <w:t xml:space="preserve"> </w:t>
      </w:r>
      <w:r w:rsidRPr="00FF603A">
        <w:t>и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духовного</w:t>
      </w:r>
      <w:r w:rsidRPr="00FF603A">
        <w:t xml:space="preserve"> </w:t>
      </w:r>
      <w:r w:rsidRPr="00FF603A">
        <w:rPr>
          <w:spacing w:val="-1"/>
        </w:rPr>
        <w:t>развития</w:t>
      </w:r>
      <w:r w:rsidRPr="00FF603A">
        <w:t xml:space="preserve"> </w:t>
      </w:r>
      <w:r w:rsidRPr="00FF603A">
        <w:rPr>
          <w:spacing w:val="-1"/>
        </w:rPr>
        <w:t>личности</w:t>
      </w:r>
      <w:r w:rsidRPr="00FF603A">
        <w:t xml:space="preserve"> </w:t>
      </w:r>
      <w:r w:rsidRPr="00FF603A">
        <w:rPr>
          <w:spacing w:val="-1"/>
        </w:rPr>
        <w:t>обучающегося;</w:t>
      </w:r>
    </w:p>
    <w:p w:rsidR="003E6D7C" w:rsidRPr="00FF603A" w:rsidRDefault="003E6D7C" w:rsidP="00FF603A">
      <w:pPr>
        <w:numPr>
          <w:ilvl w:val="0"/>
          <w:numId w:val="8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left="810"/>
        <w:rPr>
          <w:spacing w:val="-1"/>
        </w:rPr>
      </w:pPr>
      <w:r w:rsidRPr="00FF603A">
        <w:rPr>
          <w:spacing w:val="-1"/>
        </w:rPr>
        <w:t>развитие взаимодействия</w:t>
      </w:r>
      <w:r w:rsidRPr="00FF603A">
        <w:t xml:space="preserve"> </w:t>
      </w:r>
      <w:r w:rsidRPr="00FF603A">
        <w:rPr>
          <w:spacing w:val="-1"/>
        </w:rPr>
        <w:t>педагогов</w:t>
      </w:r>
      <w:r w:rsidRPr="00FF603A">
        <w:t xml:space="preserve"> с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семьями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обучающихся.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9"/>
      </w:pPr>
      <w:r w:rsidRPr="00FF603A">
        <w:rPr>
          <w:spacing w:val="-1"/>
        </w:rPr>
        <w:t>Цели</w:t>
      </w:r>
      <w:r w:rsidRPr="00FF603A">
        <w:rPr>
          <w:spacing w:val="44"/>
        </w:rPr>
        <w:t xml:space="preserve"> </w:t>
      </w:r>
      <w:r w:rsidRPr="00FF603A">
        <w:t>и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результат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соответствуют</w:t>
      </w:r>
      <w:r w:rsidRPr="00FF603A">
        <w:rPr>
          <w:spacing w:val="43"/>
        </w:rPr>
        <w:t xml:space="preserve"> </w:t>
      </w:r>
      <w:r w:rsidRPr="00FF603A">
        <w:t>целям</w:t>
      </w:r>
      <w:r w:rsidRPr="00FF603A">
        <w:rPr>
          <w:spacing w:val="42"/>
        </w:rPr>
        <w:t xml:space="preserve"> </w:t>
      </w:r>
      <w:r w:rsidRPr="00FF603A">
        <w:t>и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результату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b/>
          <w:bCs/>
          <w:spacing w:val="-1"/>
        </w:rPr>
        <w:t>.</w:t>
      </w: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53"/>
        <w:rPr>
          <w:b/>
          <w:bCs/>
          <w:spacing w:val="-1"/>
        </w:rPr>
      </w:pPr>
    </w:p>
    <w:p w:rsidR="00425FD0" w:rsidRDefault="00425FD0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106" w:hanging="102"/>
        <w:rPr>
          <w:spacing w:val="61"/>
        </w:rPr>
      </w:pPr>
      <w:r>
        <w:rPr>
          <w:b/>
          <w:bCs/>
          <w:spacing w:val="-1"/>
        </w:rPr>
        <w:t xml:space="preserve">     </w:t>
      </w:r>
      <w:r w:rsidR="003E6D7C" w:rsidRPr="00FF603A">
        <w:rPr>
          <w:b/>
          <w:bCs/>
          <w:spacing w:val="-1"/>
        </w:rPr>
        <w:t>Цель</w:t>
      </w:r>
      <w:r w:rsidR="003E6D7C" w:rsidRPr="00FF603A">
        <w:rPr>
          <w:b/>
          <w:bCs/>
          <w:spacing w:val="52"/>
        </w:rPr>
        <w:t xml:space="preserve"> </w:t>
      </w:r>
      <w:r w:rsidR="003E6D7C" w:rsidRPr="00FF603A">
        <w:rPr>
          <w:b/>
          <w:bCs/>
        </w:rPr>
        <w:t>организации</w:t>
      </w:r>
      <w:r w:rsidR="003E6D7C" w:rsidRPr="00FF603A">
        <w:rPr>
          <w:b/>
          <w:bCs/>
          <w:spacing w:val="53"/>
        </w:rPr>
        <w:t xml:space="preserve"> </w:t>
      </w:r>
      <w:r w:rsidR="003E6D7C" w:rsidRPr="00FF603A">
        <w:rPr>
          <w:spacing w:val="-1"/>
        </w:rPr>
        <w:t>внеурочной</w:t>
      </w:r>
      <w:r w:rsidR="003E6D7C" w:rsidRPr="00FF603A">
        <w:rPr>
          <w:spacing w:val="53"/>
        </w:rPr>
        <w:t xml:space="preserve"> </w:t>
      </w:r>
      <w:r w:rsidR="003E6D7C" w:rsidRPr="00FF603A">
        <w:rPr>
          <w:spacing w:val="-1"/>
        </w:rPr>
        <w:t>деятельности</w:t>
      </w:r>
      <w:r w:rsidR="003E6D7C" w:rsidRPr="00FF603A">
        <w:rPr>
          <w:spacing w:val="56"/>
        </w:rPr>
        <w:t xml:space="preserve"> </w:t>
      </w:r>
      <w:r w:rsidR="003E6D7C" w:rsidRPr="00FF603A">
        <w:t>–</w:t>
      </w:r>
      <w:r w:rsidR="003E6D7C" w:rsidRPr="00FF603A">
        <w:rPr>
          <w:spacing w:val="52"/>
        </w:rPr>
        <w:t xml:space="preserve"> </w:t>
      </w:r>
      <w:r w:rsidR="003E6D7C" w:rsidRPr="00FF603A">
        <w:rPr>
          <w:spacing w:val="-1"/>
        </w:rPr>
        <w:t>обеспечение</w:t>
      </w:r>
      <w:r w:rsidR="003E6D7C" w:rsidRPr="00FF603A">
        <w:rPr>
          <w:spacing w:val="51"/>
        </w:rPr>
        <w:t xml:space="preserve"> </w:t>
      </w:r>
      <w:r w:rsidR="003E6D7C" w:rsidRPr="00FF603A">
        <w:rPr>
          <w:spacing w:val="-1"/>
        </w:rPr>
        <w:t>достижения</w:t>
      </w:r>
    </w:p>
    <w:p w:rsidR="00FF603A" w:rsidRPr="00425FD0" w:rsidRDefault="003E6D7C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106" w:hanging="102"/>
        <w:rPr>
          <w:spacing w:val="31"/>
        </w:rPr>
      </w:pPr>
      <w:r w:rsidRPr="00FF603A">
        <w:rPr>
          <w:spacing w:val="-1"/>
        </w:rPr>
        <w:t>планируемых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результатов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Стандарта: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создание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31"/>
        </w:rPr>
        <w:t xml:space="preserve"> </w:t>
      </w:r>
      <w:r w:rsidRPr="00FF603A">
        <w:t>для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становления</w:t>
      </w:r>
      <w:r w:rsidRPr="00FF603A">
        <w:rPr>
          <w:spacing w:val="30"/>
        </w:rPr>
        <w:t xml:space="preserve"> </w:t>
      </w:r>
      <w:r w:rsidRPr="00FF603A">
        <w:t>и</w:t>
      </w:r>
      <w:r w:rsidRPr="00FF603A">
        <w:rPr>
          <w:spacing w:val="31"/>
        </w:rPr>
        <w:t xml:space="preserve"> 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right="106"/>
      </w:pPr>
      <w:r w:rsidRPr="00FF603A">
        <w:rPr>
          <w:spacing w:val="-1"/>
        </w:rPr>
        <w:t>развития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личности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формирования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общей</w:t>
      </w:r>
      <w:r w:rsidRPr="00FF603A">
        <w:rPr>
          <w:spacing w:val="46"/>
        </w:rPr>
        <w:t xml:space="preserve"> </w:t>
      </w:r>
      <w:r w:rsidRPr="00FF603A">
        <w:t>культуры,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духовно-нравственного,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гражданского,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социального,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интеллектуального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развития,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самосовершенствования,</w:t>
      </w:r>
      <w:r w:rsidRPr="00FF603A">
        <w:rPr>
          <w:spacing w:val="107"/>
        </w:rPr>
        <w:t xml:space="preserve"> </w:t>
      </w:r>
      <w:r w:rsidRPr="00FF603A">
        <w:rPr>
          <w:spacing w:val="-1"/>
        </w:rPr>
        <w:t>обеспечивающего</w:t>
      </w:r>
      <w:r w:rsidRPr="00FF603A">
        <w:rPr>
          <w:spacing w:val="21"/>
        </w:rPr>
        <w:t xml:space="preserve"> </w:t>
      </w:r>
      <w:r w:rsidRPr="00FF603A">
        <w:t>их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социальную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успешность,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творческих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способностей,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сохранения</w:t>
      </w:r>
      <w:r w:rsidRPr="00FF603A">
        <w:rPr>
          <w:spacing w:val="-3"/>
        </w:rPr>
        <w:t xml:space="preserve"> </w:t>
      </w:r>
      <w:r w:rsidRPr="00FF603A">
        <w:t>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укрепления</w:t>
      </w:r>
      <w:r w:rsidRPr="00FF603A">
        <w:t xml:space="preserve"> здоровья.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1" w:firstLine="453"/>
        <w:rPr>
          <w:spacing w:val="-1"/>
        </w:rPr>
      </w:pPr>
      <w:r w:rsidRPr="00FF603A">
        <w:rPr>
          <w:b/>
          <w:bCs/>
          <w:spacing w:val="-1"/>
        </w:rPr>
        <w:t>Результат</w:t>
      </w:r>
      <w:r w:rsidRPr="00FF603A">
        <w:rPr>
          <w:b/>
          <w:bCs/>
          <w:spacing w:val="13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  <w:spacing w:val="10"/>
        </w:rPr>
        <w:t xml:space="preserve"> </w:t>
      </w:r>
      <w:r w:rsidRPr="00FF603A">
        <w:rPr>
          <w:b/>
          <w:bCs/>
          <w:spacing w:val="-1"/>
        </w:rPr>
        <w:t>деятельности</w:t>
      </w:r>
      <w:r w:rsidRPr="00FF603A">
        <w:rPr>
          <w:b/>
          <w:bCs/>
          <w:spacing w:val="16"/>
        </w:rPr>
        <w:t xml:space="preserve"> </w:t>
      </w:r>
      <w:r w:rsidRPr="00FF603A">
        <w:rPr>
          <w:b/>
          <w:bCs/>
        </w:rPr>
        <w:t>-</w:t>
      </w:r>
      <w:r w:rsidRPr="00FF603A">
        <w:rPr>
          <w:b/>
          <w:bCs/>
          <w:spacing w:val="11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22"/>
        </w:rPr>
        <w:t xml:space="preserve"> </w:t>
      </w:r>
      <w:r w:rsidRPr="00FF603A">
        <w:t>на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основе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освоения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универсальных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учебных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действий,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познания</w:t>
      </w:r>
      <w:r w:rsidRPr="00FF603A">
        <w:rPr>
          <w:spacing w:val="57"/>
        </w:rPr>
        <w:t xml:space="preserve"> </w:t>
      </w:r>
      <w:r w:rsidRPr="00FF603A">
        <w:t>и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освоения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мира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личности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обучающегося,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его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активной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учебно-познавательной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его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готовности</w:t>
      </w:r>
      <w:r w:rsidRPr="00FF603A">
        <w:t xml:space="preserve"> к </w:t>
      </w:r>
      <w:r w:rsidRPr="00FF603A">
        <w:rPr>
          <w:spacing w:val="-1"/>
        </w:rPr>
        <w:t>саморазвитию</w:t>
      </w:r>
      <w:r w:rsidRPr="00FF603A">
        <w:rPr>
          <w:spacing w:val="55"/>
        </w:rPr>
        <w:t xml:space="preserve"> </w:t>
      </w:r>
      <w:r w:rsidRPr="00FF603A">
        <w:t>и</w:t>
      </w:r>
      <w:r w:rsidRPr="00FF603A">
        <w:rPr>
          <w:spacing w:val="97"/>
        </w:rPr>
        <w:t xml:space="preserve"> </w:t>
      </w:r>
      <w:r w:rsidRPr="00FF603A">
        <w:rPr>
          <w:spacing w:val="-1"/>
        </w:rPr>
        <w:t>непрерывному</w:t>
      </w:r>
      <w:r w:rsidRPr="00FF603A">
        <w:rPr>
          <w:spacing w:val="-5"/>
        </w:rPr>
        <w:t xml:space="preserve"> </w:t>
      </w:r>
      <w:r w:rsidRPr="00FF603A">
        <w:rPr>
          <w:spacing w:val="-1"/>
        </w:rPr>
        <w:t>образованию.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7" w:firstLine="707"/>
        <w:rPr>
          <w:spacing w:val="-1"/>
        </w:rPr>
      </w:pPr>
      <w:r w:rsidRPr="00FF603A">
        <w:rPr>
          <w:spacing w:val="-1"/>
        </w:rPr>
        <w:t>Внеурочная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является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составной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частью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учебно-воспитательного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процесса</w:t>
      </w:r>
      <w:r w:rsidRPr="00FF603A">
        <w:rPr>
          <w:spacing w:val="10"/>
        </w:rPr>
        <w:t xml:space="preserve"> </w:t>
      </w:r>
      <w:r w:rsidRPr="00FF603A">
        <w:t>и</w:t>
      </w:r>
      <w:r w:rsidRPr="00FF603A">
        <w:rPr>
          <w:spacing w:val="12"/>
        </w:rPr>
        <w:t xml:space="preserve"> </w:t>
      </w:r>
      <w:r w:rsidRPr="00FF603A">
        <w:t>одной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из</w:t>
      </w:r>
      <w:r w:rsidRPr="00FF603A">
        <w:rPr>
          <w:spacing w:val="10"/>
        </w:rPr>
        <w:t xml:space="preserve"> </w:t>
      </w:r>
      <w:r w:rsidRPr="00FF603A">
        <w:t>форм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свободного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времени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учащихся.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Внеурочная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понимается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образовательная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деятельность,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осуществляемая</w:t>
      </w:r>
      <w:r w:rsidRPr="00FF603A">
        <w:rPr>
          <w:spacing w:val="35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t>формах,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отличных</w:t>
      </w:r>
      <w:r w:rsidRPr="00FF603A">
        <w:rPr>
          <w:spacing w:val="23"/>
        </w:rPr>
        <w:t xml:space="preserve"> </w:t>
      </w:r>
      <w:r w:rsidRPr="00FF603A">
        <w:t>от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урочной,</w:t>
      </w:r>
      <w:r w:rsidRPr="00FF603A">
        <w:rPr>
          <w:spacing w:val="21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направленная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на</w:t>
      </w:r>
      <w:r w:rsidRPr="00FF603A">
        <w:rPr>
          <w:spacing w:val="20"/>
        </w:rPr>
        <w:t xml:space="preserve"> </w:t>
      </w:r>
      <w:proofErr w:type="gramStart"/>
      <w:r w:rsidRPr="00FF603A">
        <w:rPr>
          <w:spacing w:val="-1"/>
        </w:rPr>
        <w:t>достижение</w:t>
      </w:r>
      <w:r w:rsidRPr="00FF603A">
        <w:t xml:space="preserve"> 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планируемых</w:t>
      </w:r>
      <w:proofErr w:type="gramEnd"/>
      <w:r w:rsidRPr="00FF603A">
        <w:t xml:space="preserve">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результатов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освоения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основных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программ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45"/>
        </w:rPr>
        <w:t xml:space="preserve"> </w:t>
      </w:r>
      <w:r w:rsidRPr="00FF603A">
        <w:t xml:space="preserve">и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основного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862" w:right="643" w:hanging="231"/>
        <w:outlineLvl w:val="0"/>
      </w:pPr>
      <w:r w:rsidRPr="00FF603A">
        <w:rPr>
          <w:b/>
          <w:bCs/>
          <w:spacing w:val="-1"/>
        </w:rPr>
        <w:t>Состав</w:t>
      </w:r>
      <w:r w:rsidRPr="00FF603A">
        <w:rPr>
          <w:b/>
          <w:bCs/>
        </w:rPr>
        <w:t xml:space="preserve"> и </w:t>
      </w:r>
      <w:r w:rsidRPr="00FF603A">
        <w:rPr>
          <w:b/>
          <w:bCs/>
          <w:spacing w:val="-1"/>
        </w:rPr>
        <w:t>структура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направлений</w:t>
      </w:r>
      <w:r w:rsidRPr="00FF603A">
        <w:rPr>
          <w:b/>
          <w:bCs/>
          <w:spacing w:val="4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при</w:t>
      </w:r>
      <w:r w:rsidRPr="00FF603A">
        <w:rPr>
          <w:b/>
          <w:bCs/>
          <w:spacing w:val="-2"/>
        </w:rPr>
        <w:t xml:space="preserve"> </w:t>
      </w:r>
      <w:r w:rsidRPr="00FF603A">
        <w:rPr>
          <w:b/>
          <w:bCs/>
        </w:rPr>
        <w:t>реализации</w:t>
      </w:r>
      <w:r w:rsidRPr="00FF603A">
        <w:rPr>
          <w:b/>
          <w:bCs/>
          <w:spacing w:val="55"/>
        </w:rPr>
        <w:t xml:space="preserve"> </w:t>
      </w:r>
      <w:r w:rsidRPr="00FF603A">
        <w:rPr>
          <w:b/>
          <w:bCs/>
          <w:spacing w:val="-1"/>
        </w:rPr>
        <w:t>основной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образовательной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программы начального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общего</w:t>
      </w:r>
      <w:r w:rsidRPr="00FF603A">
        <w:rPr>
          <w:b/>
          <w:bCs/>
        </w:rPr>
        <w:t xml:space="preserve"> образования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7" w:line="276" w:lineRule="auto"/>
        <w:rPr>
          <w:b/>
          <w:bCs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/>
        <w:rPr>
          <w:spacing w:val="-1"/>
        </w:rPr>
      </w:pPr>
      <w:r w:rsidRPr="00FF603A">
        <w:rPr>
          <w:b/>
          <w:bCs/>
          <w:spacing w:val="-1"/>
        </w:rPr>
        <w:t>Цель</w:t>
      </w:r>
      <w:r w:rsidRPr="00FF603A">
        <w:rPr>
          <w:b/>
          <w:bCs/>
          <w:spacing w:val="33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  <w:spacing w:val="34"/>
        </w:rPr>
        <w:t xml:space="preserve"> </w:t>
      </w:r>
      <w:r w:rsidRPr="00FF603A">
        <w:rPr>
          <w:b/>
          <w:bCs/>
          <w:spacing w:val="-1"/>
        </w:rPr>
        <w:t>деятельности:</w:t>
      </w:r>
      <w:r w:rsidRPr="00FF603A">
        <w:rPr>
          <w:b/>
          <w:bCs/>
          <w:spacing w:val="35"/>
        </w:rPr>
        <w:t xml:space="preserve"> </w:t>
      </w:r>
      <w:r w:rsidRPr="00FF603A">
        <w:rPr>
          <w:spacing w:val="-1"/>
        </w:rPr>
        <w:t>обеспечение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соответствующей</w:t>
      </w:r>
      <w:r w:rsidRPr="00FF603A">
        <w:rPr>
          <w:spacing w:val="34"/>
        </w:rPr>
        <w:t xml:space="preserve"> </w:t>
      </w:r>
      <w:r w:rsidRPr="00FF603A">
        <w:t>возрасту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адаптации</w:t>
      </w:r>
      <w:r w:rsidRPr="00FF603A">
        <w:rPr>
          <w:spacing w:val="99"/>
        </w:rPr>
        <w:t xml:space="preserve"> </w:t>
      </w:r>
      <w:r w:rsidRPr="00FF603A">
        <w:rPr>
          <w:spacing w:val="-1"/>
        </w:rPr>
        <w:t>ребенка</w:t>
      </w:r>
      <w:r w:rsidRPr="00FF603A">
        <w:rPr>
          <w:spacing w:val="37"/>
        </w:rPr>
        <w:t xml:space="preserve"> </w:t>
      </w:r>
      <w:r w:rsidRPr="00FF603A">
        <w:t>в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организации,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создание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благоприятных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39"/>
        </w:rPr>
        <w:t xml:space="preserve"> </w:t>
      </w:r>
      <w:r w:rsidRPr="00FF603A">
        <w:t>для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ребенка,</w:t>
      </w:r>
      <w:r w:rsidRPr="00FF603A">
        <w:rPr>
          <w:spacing w:val="2"/>
        </w:rPr>
        <w:t xml:space="preserve"> </w:t>
      </w:r>
      <w:r w:rsidRPr="00FF603A">
        <w:rPr>
          <w:spacing w:val="-2"/>
        </w:rPr>
        <w:t>учет</w:t>
      </w:r>
      <w:r w:rsidRPr="00FF603A">
        <w:t xml:space="preserve"> </w:t>
      </w:r>
      <w:r w:rsidRPr="00FF603A">
        <w:rPr>
          <w:spacing w:val="-1"/>
        </w:rPr>
        <w:t>его</w:t>
      </w:r>
      <w:r w:rsidRPr="00FF603A">
        <w:t xml:space="preserve"> возрастных</w:t>
      </w:r>
      <w:r w:rsidRPr="00FF603A">
        <w:rPr>
          <w:spacing w:val="-1"/>
        </w:rPr>
        <w:t xml:space="preserve"> </w:t>
      </w:r>
      <w:r w:rsidRPr="00FF603A">
        <w:t xml:space="preserve">и </w:t>
      </w:r>
      <w:r w:rsidRPr="00FF603A">
        <w:rPr>
          <w:spacing w:val="-1"/>
        </w:rPr>
        <w:t>индивидуальных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особенностей.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102"/>
        <w:outlineLvl w:val="0"/>
      </w:pPr>
      <w:r w:rsidRPr="00FF603A">
        <w:rPr>
          <w:b/>
          <w:bCs/>
        </w:rPr>
        <w:t xml:space="preserve">Задачи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  <w:spacing w:val="-2"/>
        </w:rPr>
        <w:t xml:space="preserve"> </w:t>
      </w:r>
      <w:r w:rsidRPr="00FF603A">
        <w:rPr>
          <w:b/>
          <w:bCs/>
          <w:spacing w:val="-1"/>
        </w:rPr>
        <w:t>деятельности: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20" w:line="276" w:lineRule="auto"/>
        <w:ind w:right="111" w:firstLine="0"/>
        <w:rPr>
          <w:spacing w:val="-1"/>
        </w:rPr>
      </w:pPr>
      <w:r w:rsidRPr="00FF603A">
        <w:rPr>
          <w:spacing w:val="-1"/>
        </w:rPr>
        <w:t>организовать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общественно-полезную</w:t>
      </w:r>
      <w:r w:rsidRPr="00FF603A">
        <w:rPr>
          <w:spacing w:val="21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досуговую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24"/>
        </w:rPr>
        <w:t xml:space="preserve"> </w:t>
      </w:r>
      <w:r w:rsidRPr="00FF603A">
        <w:rPr>
          <w:spacing w:val="-2"/>
        </w:rPr>
        <w:t>учащихся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совместно</w:t>
      </w:r>
      <w:r w:rsidRPr="00FF603A">
        <w:t xml:space="preserve"> с</w:t>
      </w:r>
      <w:r w:rsidRPr="00FF603A">
        <w:rPr>
          <w:spacing w:val="-1"/>
        </w:rPr>
        <w:t xml:space="preserve"> общественными</w:t>
      </w:r>
      <w:r w:rsidRPr="00FF603A">
        <w:t xml:space="preserve"> </w:t>
      </w:r>
      <w:r w:rsidRPr="00FF603A">
        <w:rPr>
          <w:spacing w:val="-1"/>
        </w:rPr>
        <w:t>организациями,</w:t>
      </w:r>
      <w:r w:rsidRPr="00FF603A">
        <w:t xml:space="preserve"> </w:t>
      </w:r>
      <w:r w:rsidRPr="00FF603A">
        <w:rPr>
          <w:spacing w:val="-1"/>
        </w:rPr>
        <w:t>библиотеками,</w:t>
      </w:r>
      <w:r w:rsidRPr="00FF603A">
        <w:t xml:space="preserve"> </w:t>
      </w:r>
      <w:r w:rsidRPr="00FF603A">
        <w:rPr>
          <w:spacing w:val="-1"/>
        </w:rPr>
        <w:t>семьями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учащихся;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line="276" w:lineRule="auto"/>
        <w:ind w:left="810"/>
        <w:rPr>
          <w:spacing w:val="-1"/>
        </w:rPr>
        <w:sectPr w:rsidR="003E6D7C" w:rsidRPr="00FF603A">
          <w:type w:val="continuous"/>
          <w:pgSz w:w="11910" w:h="16840"/>
          <w:pgMar w:top="0" w:right="740" w:bottom="0" w:left="1600" w:header="720" w:footer="720" w:gutter="0"/>
          <w:cols w:space="720"/>
          <w:noEndnote/>
        </w:sectPr>
      </w:pPr>
      <w:r w:rsidRPr="00FF603A">
        <w:rPr>
          <w:spacing w:val="-1"/>
        </w:rPr>
        <w:t>формировать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навыки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позитивного</w:t>
      </w:r>
      <w:r w:rsidRPr="00FF603A">
        <w:t xml:space="preserve"> </w:t>
      </w:r>
      <w:r w:rsidR="00425FD0">
        <w:rPr>
          <w:spacing w:val="-1"/>
        </w:rPr>
        <w:t>общения;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:rsidR="003E6D7C" w:rsidRPr="00FF603A" w:rsidRDefault="003E6D7C" w:rsidP="00FF603A">
      <w:pPr>
        <w:numPr>
          <w:ilvl w:val="0"/>
          <w:numId w:val="6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37" w:line="276" w:lineRule="auto"/>
        <w:ind w:right="119" w:firstLine="0"/>
        <w:rPr>
          <w:spacing w:val="-1"/>
        </w:rPr>
      </w:pPr>
      <w:proofErr w:type="gramStart"/>
      <w:r w:rsidRPr="00FF603A">
        <w:rPr>
          <w:spacing w:val="-1"/>
        </w:rPr>
        <w:t>развивать</w:t>
      </w:r>
      <w:r w:rsidRPr="00FF603A">
        <w:t xml:space="preserve">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навыки</w:t>
      </w:r>
      <w:proofErr w:type="gramEnd"/>
      <w:r w:rsidRPr="00FF603A">
        <w:t xml:space="preserve">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19"/>
        </w:rPr>
        <w:t xml:space="preserve"> </w:t>
      </w:r>
      <w:r w:rsidRPr="00FF603A">
        <w:t xml:space="preserve">и 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осуществления</w:t>
      </w:r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сотрудничества</w:t>
      </w:r>
      <w:r w:rsidRPr="00FF603A">
        <w:t xml:space="preserve"> </w:t>
      </w:r>
      <w:r w:rsidRPr="00FF603A">
        <w:rPr>
          <w:spacing w:val="19"/>
        </w:rPr>
        <w:t xml:space="preserve"> </w:t>
      </w:r>
      <w:r w:rsidRPr="00FF603A">
        <w:t xml:space="preserve">с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педагогами,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сверстниками,</w:t>
      </w:r>
      <w:r w:rsidRPr="00FF603A">
        <w:t xml:space="preserve"> </w:t>
      </w:r>
      <w:r w:rsidRPr="00FF603A">
        <w:rPr>
          <w:spacing w:val="-1"/>
        </w:rPr>
        <w:t>родителями,</w:t>
      </w:r>
      <w:r w:rsidRPr="00FF603A">
        <w:t xml:space="preserve"> </w:t>
      </w:r>
      <w:r w:rsidRPr="00FF603A">
        <w:rPr>
          <w:spacing w:val="-1"/>
        </w:rPr>
        <w:t>старшими</w:t>
      </w:r>
      <w:r w:rsidRPr="00FF603A">
        <w:t xml:space="preserve"> </w:t>
      </w:r>
      <w:r w:rsidRPr="00FF603A">
        <w:rPr>
          <w:spacing w:val="-1"/>
        </w:rPr>
        <w:t>детьми</w:t>
      </w:r>
      <w:r w:rsidRPr="00FF603A">
        <w:rPr>
          <w:spacing w:val="-2"/>
        </w:rPr>
        <w:t xml:space="preserve"> </w:t>
      </w:r>
      <w:r w:rsidRPr="00FF603A">
        <w:t xml:space="preserve">в  </w:t>
      </w:r>
      <w:r w:rsidRPr="00FF603A">
        <w:rPr>
          <w:spacing w:val="-1"/>
        </w:rPr>
        <w:t>решении</w:t>
      </w:r>
      <w:r w:rsidRPr="00FF603A">
        <w:t xml:space="preserve"> </w:t>
      </w:r>
      <w:r w:rsidRPr="00FF603A">
        <w:rPr>
          <w:spacing w:val="-1"/>
        </w:rPr>
        <w:t>общих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проблем;</w:t>
      </w:r>
    </w:p>
    <w:p w:rsidR="003E6D7C" w:rsidRPr="00FF603A" w:rsidRDefault="003E6D7C" w:rsidP="00FF603A">
      <w:pPr>
        <w:numPr>
          <w:ilvl w:val="0"/>
          <w:numId w:val="6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21" w:line="276" w:lineRule="auto"/>
        <w:ind w:right="113" w:firstLine="0"/>
        <w:rPr>
          <w:spacing w:val="-1"/>
        </w:rPr>
      </w:pPr>
      <w:r w:rsidRPr="00FF603A">
        <w:rPr>
          <w:spacing w:val="-1"/>
        </w:rPr>
        <w:t>воспитывать</w:t>
      </w:r>
      <w:r w:rsidRPr="00FF603A">
        <w:t xml:space="preserve">     </w:t>
      </w:r>
      <w:r w:rsidRPr="00FF603A">
        <w:rPr>
          <w:spacing w:val="48"/>
        </w:rPr>
        <w:t xml:space="preserve"> </w:t>
      </w:r>
      <w:proofErr w:type="gramStart"/>
      <w:r w:rsidRPr="00FF603A">
        <w:rPr>
          <w:spacing w:val="-1"/>
        </w:rPr>
        <w:t>трудолюбие,</w:t>
      </w:r>
      <w:r w:rsidRPr="00FF603A">
        <w:t xml:space="preserve">   </w:t>
      </w:r>
      <w:proofErr w:type="gramEnd"/>
      <w:r w:rsidRPr="00FF603A">
        <w:t xml:space="preserve"> 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способности</w:t>
      </w:r>
      <w:r w:rsidRPr="00FF603A">
        <w:t xml:space="preserve">     </w:t>
      </w:r>
      <w:r w:rsidRPr="00FF603A">
        <w:rPr>
          <w:spacing w:val="46"/>
        </w:rPr>
        <w:t xml:space="preserve"> </w:t>
      </w:r>
      <w:r w:rsidRPr="00FF603A">
        <w:t xml:space="preserve">к     </w:t>
      </w:r>
      <w:r w:rsidRPr="00FF603A">
        <w:rPr>
          <w:spacing w:val="46"/>
        </w:rPr>
        <w:t xml:space="preserve"> </w:t>
      </w:r>
      <w:r w:rsidRPr="00FF603A">
        <w:t xml:space="preserve">преодолению    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трудностей,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целеустремленность</w:t>
      </w:r>
      <w:r w:rsidRPr="00FF603A">
        <w:t xml:space="preserve"> и </w:t>
      </w:r>
      <w:r w:rsidRPr="00FF603A">
        <w:rPr>
          <w:spacing w:val="-1"/>
        </w:rPr>
        <w:t>настойчивость</w:t>
      </w:r>
      <w:r w:rsidRPr="00FF603A">
        <w:t xml:space="preserve"> в </w:t>
      </w:r>
      <w:r w:rsidRPr="00FF603A">
        <w:rPr>
          <w:spacing w:val="-1"/>
        </w:rPr>
        <w:t>достижении</w:t>
      </w:r>
      <w:r w:rsidRPr="00FF603A">
        <w:t xml:space="preserve"> </w:t>
      </w:r>
      <w:r w:rsidRPr="00FF603A">
        <w:rPr>
          <w:spacing w:val="-1"/>
        </w:rPr>
        <w:t>результата;</w:t>
      </w:r>
    </w:p>
    <w:p w:rsidR="003E6D7C" w:rsidRPr="00FF603A" w:rsidRDefault="003E6D7C" w:rsidP="00FF603A">
      <w:pPr>
        <w:numPr>
          <w:ilvl w:val="0"/>
          <w:numId w:val="6"/>
        </w:numPr>
        <w:tabs>
          <w:tab w:val="left" w:pos="810"/>
        </w:tabs>
        <w:kinsoku w:val="0"/>
        <w:overflowPunct w:val="0"/>
        <w:autoSpaceDE w:val="0"/>
        <w:autoSpaceDN w:val="0"/>
        <w:adjustRightInd w:val="0"/>
        <w:spacing w:before="21" w:line="276" w:lineRule="auto"/>
        <w:ind w:right="119" w:firstLine="0"/>
        <w:rPr>
          <w:spacing w:val="-1"/>
        </w:rPr>
      </w:pPr>
      <w:r w:rsidRPr="00FF603A">
        <w:rPr>
          <w:spacing w:val="-1"/>
        </w:rPr>
        <w:t>развивать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позитивное</w:t>
      </w:r>
      <w:r w:rsidRPr="00FF603A">
        <w:rPr>
          <w:spacing w:val="49"/>
        </w:rPr>
        <w:t xml:space="preserve"> </w:t>
      </w:r>
      <w:r w:rsidRPr="00FF603A">
        <w:t>отношение</w:t>
      </w:r>
      <w:r w:rsidRPr="00FF603A">
        <w:rPr>
          <w:spacing w:val="51"/>
        </w:rPr>
        <w:t xml:space="preserve"> </w:t>
      </w:r>
      <w:r w:rsidRPr="00FF603A">
        <w:t>к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базовым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общественным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ценностям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(человек,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семья,</w:t>
      </w:r>
      <w:r w:rsidRPr="00FF603A">
        <w:t xml:space="preserve"> </w:t>
      </w:r>
      <w:r w:rsidRPr="00FF603A">
        <w:rPr>
          <w:spacing w:val="-1"/>
        </w:rPr>
        <w:t>Отечество,</w:t>
      </w:r>
      <w:r w:rsidRPr="00FF603A">
        <w:t xml:space="preserve"> </w:t>
      </w:r>
      <w:r w:rsidRPr="00FF603A">
        <w:rPr>
          <w:spacing w:val="-1"/>
        </w:rPr>
        <w:t>природа,</w:t>
      </w:r>
      <w:r w:rsidRPr="00FF603A">
        <w:t xml:space="preserve"> </w:t>
      </w:r>
      <w:r w:rsidRPr="00FF603A">
        <w:rPr>
          <w:spacing w:val="-1"/>
        </w:rPr>
        <w:t>мир,</w:t>
      </w:r>
      <w:r w:rsidRPr="00FF603A">
        <w:t xml:space="preserve"> </w:t>
      </w:r>
      <w:r w:rsidRPr="00FF603A">
        <w:rPr>
          <w:spacing w:val="-1"/>
        </w:rPr>
        <w:t>знания,</w:t>
      </w:r>
      <w:r w:rsidRPr="00FF603A">
        <w:rPr>
          <w:spacing w:val="-3"/>
        </w:rPr>
        <w:t xml:space="preserve"> </w:t>
      </w:r>
      <w:r w:rsidRPr="00FF603A">
        <w:rPr>
          <w:spacing w:val="-2"/>
        </w:rPr>
        <w:t>труд,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культура).</w:t>
      </w: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-1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-1"/>
        </w:rPr>
      </w:pPr>
    </w:p>
    <w:p w:rsidR="00FF603A" w:rsidRDefault="003E6D7C" w:rsidP="00425FD0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1096"/>
        <w:rPr>
          <w:spacing w:val="28"/>
        </w:rPr>
      </w:pPr>
      <w:r w:rsidRPr="00FF603A">
        <w:rPr>
          <w:spacing w:val="-1"/>
        </w:rPr>
        <w:t>Внеурочная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организуется</w:t>
      </w:r>
      <w:r w:rsidRPr="00FF603A">
        <w:rPr>
          <w:spacing w:val="6"/>
        </w:rPr>
        <w:t xml:space="preserve"> </w:t>
      </w:r>
      <w:r w:rsidRPr="00FF603A">
        <w:t>по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направлениям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личности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(спортивно-оздоровительное,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духовно-нравственное,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социальное,</w:t>
      </w:r>
      <w:r w:rsidRPr="00FF603A">
        <w:rPr>
          <w:spacing w:val="28"/>
        </w:rPr>
        <w:t xml:space="preserve"> 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  <w:ind w:left="102" w:right="132" w:firstLine="40"/>
        <w:rPr>
          <w:spacing w:val="-1"/>
        </w:rPr>
      </w:pPr>
      <w:proofErr w:type="spellStart"/>
      <w:r w:rsidRPr="00FF603A">
        <w:rPr>
          <w:spacing w:val="-1"/>
        </w:rPr>
        <w:t>общеинтеллектуальное</w:t>
      </w:r>
      <w:proofErr w:type="spellEnd"/>
      <w:r w:rsidRPr="00FF603A">
        <w:rPr>
          <w:spacing w:val="-1"/>
        </w:rPr>
        <w:t>,</w:t>
      </w:r>
      <w:r w:rsidRPr="00FF603A">
        <w:rPr>
          <w:spacing w:val="109"/>
        </w:rPr>
        <w:t xml:space="preserve"> </w:t>
      </w:r>
      <w:r w:rsidRPr="00FF603A">
        <w:rPr>
          <w:spacing w:val="-1"/>
        </w:rPr>
        <w:t>общекультурное)</w:t>
      </w:r>
      <w:r w:rsidRPr="00FF603A">
        <w:rPr>
          <w:spacing w:val="11"/>
        </w:rPr>
        <w:t xml:space="preserve"> </w:t>
      </w:r>
      <w:r w:rsidRPr="00FF603A">
        <w:t>на</w:t>
      </w:r>
      <w:r w:rsidRPr="00FF603A">
        <w:rPr>
          <w:spacing w:val="13"/>
        </w:rPr>
        <w:t xml:space="preserve"> </w:t>
      </w:r>
      <w:r w:rsidRPr="00FF603A">
        <w:t>добровольной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основе</w:t>
      </w:r>
      <w:r w:rsidRPr="00FF603A">
        <w:rPr>
          <w:spacing w:val="10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2"/>
        </w:rPr>
        <w:t xml:space="preserve"> </w:t>
      </w:r>
      <w:r w:rsidRPr="00FF603A">
        <w:t>с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выбором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участников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отношений.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21" w:right="127" w:firstLine="580"/>
        <w:rPr>
          <w:spacing w:val="-1"/>
        </w:rPr>
      </w:pPr>
      <w:r w:rsidRPr="00FF603A">
        <w:rPr>
          <w:spacing w:val="-1"/>
        </w:rPr>
        <w:t>Количество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занятий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"/>
        </w:rPr>
        <w:t xml:space="preserve"> </w:t>
      </w:r>
      <w:r w:rsidRPr="00FF603A">
        <w:t>для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каждого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обучающегося</w:t>
      </w:r>
      <w:r w:rsidRPr="00FF603A">
        <w:rPr>
          <w:spacing w:val="94"/>
        </w:rPr>
        <w:t xml:space="preserve"> </w:t>
      </w:r>
      <w:r w:rsidRPr="00FF603A">
        <w:rPr>
          <w:spacing w:val="-1"/>
        </w:rPr>
        <w:t>определяется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его</w:t>
      </w:r>
      <w:r w:rsidRPr="00FF603A">
        <w:rPr>
          <w:spacing w:val="38"/>
        </w:rPr>
        <w:t xml:space="preserve"> </w:t>
      </w:r>
      <w:r w:rsidRPr="00FF603A">
        <w:t>родителями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(законными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представителями)</w:t>
      </w:r>
      <w:r w:rsidRPr="00FF603A">
        <w:rPr>
          <w:spacing w:val="38"/>
        </w:rPr>
        <w:t xml:space="preserve"> </w:t>
      </w:r>
      <w:r w:rsidRPr="00FF603A">
        <w:t>с</w:t>
      </w:r>
      <w:r w:rsidRPr="00FF603A">
        <w:rPr>
          <w:spacing w:val="39"/>
        </w:rPr>
        <w:t xml:space="preserve"> </w:t>
      </w:r>
      <w:r w:rsidRPr="00FF603A">
        <w:rPr>
          <w:spacing w:val="-2"/>
        </w:rPr>
        <w:t>учетом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занятости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обучающегося</w:t>
      </w:r>
      <w:r w:rsidRPr="00FF603A">
        <w:rPr>
          <w:spacing w:val="47"/>
        </w:rPr>
        <w:t xml:space="preserve"> </w:t>
      </w:r>
      <w:r w:rsidRPr="00FF603A">
        <w:t>во</w:t>
      </w:r>
      <w:r w:rsidRPr="00FF603A">
        <w:rPr>
          <w:spacing w:val="44"/>
        </w:rPr>
        <w:t xml:space="preserve"> </w:t>
      </w:r>
      <w:r w:rsidRPr="00FF603A">
        <w:t>второй</w:t>
      </w:r>
      <w:r w:rsidRPr="00FF603A">
        <w:rPr>
          <w:spacing w:val="46"/>
        </w:rPr>
        <w:t xml:space="preserve"> </w:t>
      </w:r>
      <w:r w:rsidRPr="00FF603A">
        <w:t>половине</w:t>
      </w:r>
      <w:r w:rsidRPr="00FF603A">
        <w:rPr>
          <w:spacing w:val="44"/>
        </w:rPr>
        <w:t xml:space="preserve"> </w:t>
      </w:r>
      <w:r w:rsidRPr="00FF603A">
        <w:t>дня.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Обучающимся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предоставлена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возможность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посещать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9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11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художественных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школах,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спортивные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секции,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кружки</w:t>
      </w:r>
      <w:r w:rsidRPr="00FF603A">
        <w:rPr>
          <w:spacing w:val="75"/>
        </w:rPr>
        <w:t xml:space="preserve"> </w:t>
      </w:r>
      <w:r w:rsidRPr="00FF603A">
        <w:t>в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учреждениях</w:t>
      </w:r>
      <w:r w:rsidRPr="00FF603A">
        <w:rPr>
          <w:spacing w:val="30"/>
        </w:rPr>
        <w:t xml:space="preserve"> </w:t>
      </w:r>
      <w:r w:rsidRPr="00FF603A">
        <w:t>и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отделениях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другие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дополнительные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9"/>
        </w:rPr>
        <w:t xml:space="preserve"> </w:t>
      </w:r>
      <w:r w:rsidRPr="00FF603A">
        <w:t>по</w:t>
      </w:r>
      <w:r w:rsidRPr="00FF603A">
        <w:rPr>
          <w:spacing w:val="11"/>
        </w:rPr>
        <w:t xml:space="preserve"> </w:t>
      </w:r>
      <w:r w:rsidRPr="00FF603A">
        <w:t>выбору</w:t>
      </w:r>
      <w:r w:rsidRPr="00FF603A">
        <w:rPr>
          <w:spacing w:val="6"/>
        </w:rPr>
        <w:t xml:space="preserve"> </w:t>
      </w:r>
      <w:r w:rsidRPr="00FF603A">
        <w:t>родителей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(законных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представителей)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обучающихся.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Образовательная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организация</w:t>
      </w:r>
      <w:r w:rsidRPr="00FF603A">
        <w:rPr>
          <w:spacing w:val="35"/>
        </w:rPr>
        <w:t xml:space="preserve"> </w:t>
      </w:r>
      <w:r w:rsidRPr="00FF603A">
        <w:t>не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требует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обязательного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посещения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обучающимися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максимального</w:t>
      </w:r>
      <w:r w:rsidRPr="00FF603A">
        <w:rPr>
          <w:spacing w:val="89"/>
        </w:rPr>
        <w:t xml:space="preserve"> </w:t>
      </w:r>
      <w:r w:rsidRPr="00FF603A">
        <w:rPr>
          <w:spacing w:val="-1"/>
        </w:rPr>
        <w:t>количества</w:t>
      </w:r>
      <w:r w:rsidRPr="00FF603A">
        <w:t xml:space="preserve"> </w:t>
      </w:r>
      <w:r w:rsidRPr="00FF603A">
        <w:rPr>
          <w:spacing w:val="-1"/>
        </w:rPr>
        <w:t>занятий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при </w:t>
      </w:r>
      <w:r w:rsidRPr="00FF603A">
        <w:rPr>
          <w:spacing w:val="-1"/>
        </w:rPr>
        <w:t>занятости</w:t>
      </w:r>
      <w:r w:rsidRPr="00FF603A">
        <w:rPr>
          <w:spacing w:val="3"/>
        </w:rPr>
        <w:t xml:space="preserve"> </w:t>
      </w:r>
      <w:r w:rsidRPr="00FF603A">
        <w:t>обучающегося</w:t>
      </w:r>
      <w:r w:rsidRPr="00FF603A">
        <w:rPr>
          <w:spacing w:val="2"/>
        </w:rPr>
        <w:t xml:space="preserve"> </w:t>
      </w:r>
      <w:r w:rsidRPr="00FF603A">
        <w:t>во</w:t>
      </w:r>
      <w:r w:rsidRPr="00FF603A">
        <w:rPr>
          <w:spacing w:val="1"/>
        </w:rPr>
        <w:t xml:space="preserve"> </w:t>
      </w:r>
      <w:r w:rsidRPr="00FF603A">
        <w:t>второй</w:t>
      </w:r>
      <w:r w:rsidRPr="00FF603A">
        <w:rPr>
          <w:spacing w:val="71"/>
        </w:rPr>
        <w:t xml:space="preserve"> </w:t>
      </w:r>
      <w:r w:rsidRPr="00FF603A">
        <w:t>половине</w:t>
      </w:r>
      <w:r w:rsidRPr="00FF603A">
        <w:rPr>
          <w:spacing w:val="-1"/>
        </w:rPr>
        <w:t xml:space="preserve"> дня.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5" w:firstLine="659"/>
        <w:rPr>
          <w:spacing w:val="-1"/>
        </w:rPr>
      </w:pPr>
      <w:r w:rsidRPr="00FF603A">
        <w:rPr>
          <w:spacing w:val="-1"/>
        </w:rPr>
        <w:t>Внеурочная</w:t>
      </w:r>
      <w:r w:rsidRPr="00FF603A">
        <w:rPr>
          <w:spacing w:val="40"/>
        </w:rPr>
        <w:t xml:space="preserve"> </w:t>
      </w:r>
      <w:r w:rsidRPr="00FF603A">
        <w:t>деятельность,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41"/>
        </w:rPr>
        <w:t xml:space="preserve"> </w:t>
      </w:r>
      <w:r w:rsidRPr="00FF603A">
        <w:t>и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40"/>
        </w:rPr>
        <w:t xml:space="preserve"> </w:t>
      </w:r>
      <w:r w:rsidRPr="00FF603A">
        <w:t>в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рамках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уроков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направлена</w:t>
      </w:r>
      <w:r w:rsidRPr="00FF603A">
        <w:rPr>
          <w:spacing w:val="35"/>
        </w:rPr>
        <w:t xml:space="preserve"> </w:t>
      </w:r>
      <w:r w:rsidRPr="00FF603A">
        <w:t>на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достижение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результатов</w:t>
      </w:r>
      <w:r w:rsidRPr="00FF603A">
        <w:rPr>
          <w:spacing w:val="35"/>
        </w:rPr>
        <w:t xml:space="preserve"> </w:t>
      </w:r>
      <w:r w:rsidRPr="00FF603A">
        <w:t>освоения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основной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программы,</w:t>
      </w:r>
      <w:r w:rsidRPr="00FF603A">
        <w:rPr>
          <w:spacing w:val="93"/>
        </w:rPr>
        <w:t xml:space="preserve"> </w:t>
      </w:r>
      <w:r w:rsidRPr="00FF603A">
        <w:t>но</w:t>
      </w:r>
      <w:r w:rsidRPr="00FF603A">
        <w:rPr>
          <w:spacing w:val="38"/>
        </w:rPr>
        <w:t xml:space="preserve"> </w:t>
      </w:r>
      <w:r w:rsidRPr="00FF603A">
        <w:t>в</w:t>
      </w:r>
      <w:r w:rsidRPr="00FF603A">
        <w:rPr>
          <w:spacing w:val="37"/>
        </w:rPr>
        <w:t xml:space="preserve"> </w:t>
      </w:r>
      <w:r w:rsidRPr="00FF603A">
        <w:rPr>
          <w:spacing w:val="-2"/>
        </w:rPr>
        <w:t>первую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очередь</w:t>
      </w:r>
      <w:r w:rsidRPr="00FF603A">
        <w:rPr>
          <w:spacing w:val="41"/>
        </w:rPr>
        <w:t xml:space="preserve"> </w:t>
      </w:r>
      <w:r w:rsidRPr="00FF603A">
        <w:t>–</w:t>
      </w:r>
      <w:r w:rsidRPr="00FF603A">
        <w:rPr>
          <w:spacing w:val="38"/>
        </w:rPr>
        <w:t xml:space="preserve"> </w:t>
      </w:r>
      <w:r w:rsidRPr="00FF603A">
        <w:t>на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достижение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личностных</w:t>
      </w:r>
      <w:r w:rsidRPr="00FF603A">
        <w:rPr>
          <w:spacing w:val="37"/>
        </w:rPr>
        <w:t xml:space="preserve"> </w:t>
      </w:r>
      <w:r w:rsidRPr="00FF603A">
        <w:t>и</w:t>
      </w:r>
      <w:r w:rsidRPr="00FF603A">
        <w:rPr>
          <w:spacing w:val="42"/>
        </w:rPr>
        <w:t xml:space="preserve"> </w:t>
      </w:r>
      <w:proofErr w:type="spellStart"/>
      <w:r w:rsidRPr="00FF603A">
        <w:rPr>
          <w:spacing w:val="-1"/>
        </w:rPr>
        <w:t>метапредметных</w:t>
      </w:r>
      <w:proofErr w:type="spellEnd"/>
      <w:r w:rsidRPr="00FF603A">
        <w:rPr>
          <w:spacing w:val="39"/>
        </w:rPr>
        <w:t xml:space="preserve"> </w:t>
      </w:r>
      <w:r w:rsidRPr="00FF603A">
        <w:rPr>
          <w:spacing w:val="-1"/>
        </w:rPr>
        <w:t>результатов,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что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определяет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специфику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18"/>
        </w:rPr>
        <w:t xml:space="preserve"> </w:t>
      </w:r>
      <w:r w:rsidRPr="00FF603A">
        <w:t>в</w:t>
      </w:r>
      <w:r w:rsidRPr="00FF603A">
        <w:rPr>
          <w:spacing w:val="16"/>
        </w:rPr>
        <w:t xml:space="preserve"> </w:t>
      </w:r>
      <w:r w:rsidRPr="00FF603A">
        <w:t>ходе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которой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обучающийся</w:t>
      </w:r>
      <w:r w:rsidRPr="00FF603A">
        <w:rPr>
          <w:spacing w:val="18"/>
        </w:rPr>
        <w:t xml:space="preserve"> </w:t>
      </w:r>
      <w:r w:rsidRPr="00FF603A">
        <w:t>не</w:t>
      </w:r>
      <w:r w:rsidRPr="00FF603A">
        <w:rPr>
          <w:spacing w:val="85"/>
        </w:rPr>
        <w:t xml:space="preserve"> </w:t>
      </w:r>
      <w:r w:rsidRPr="00FF603A">
        <w:t>только</w:t>
      </w:r>
      <w:r w:rsidRPr="00FF603A">
        <w:rPr>
          <w:spacing w:val="45"/>
        </w:rPr>
        <w:t xml:space="preserve"> </w:t>
      </w:r>
      <w:r w:rsidRPr="00FF603A">
        <w:t>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даже</w:t>
      </w:r>
      <w:r w:rsidRPr="00FF603A">
        <w:rPr>
          <w:spacing w:val="46"/>
        </w:rPr>
        <w:t xml:space="preserve"> </w:t>
      </w:r>
      <w:r w:rsidRPr="00FF603A">
        <w:t>не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столько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должен</w:t>
      </w:r>
      <w:r w:rsidRPr="00FF603A">
        <w:rPr>
          <w:spacing w:val="51"/>
        </w:rPr>
        <w:t xml:space="preserve"> </w:t>
      </w:r>
      <w:r w:rsidRPr="00FF603A">
        <w:rPr>
          <w:spacing w:val="-2"/>
        </w:rPr>
        <w:t>узнать,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сколько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научиться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действовать,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чувствовать,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принимать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решения</w:t>
      </w:r>
      <w:r w:rsidRPr="00FF603A">
        <w:rPr>
          <w:spacing w:val="2"/>
        </w:rPr>
        <w:t xml:space="preserve"> </w:t>
      </w:r>
      <w:r w:rsidRPr="00FF603A">
        <w:t xml:space="preserve">и </w:t>
      </w:r>
      <w:r w:rsidRPr="00FF603A">
        <w:rPr>
          <w:spacing w:val="-1"/>
        </w:rPr>
        <w:t>др.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Содержание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занятий,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предусмотренных</w:t>
      </w:r>
      <w:r w:rsidRPr="00FF603A">
        <w:rPr>
          <w:spacing w:val="6"/>
        </w:rPr>
        <w:t xml:space="preserve"> </w:t>
      </w:r>
      <w:r w:rsidRPr="00FF603A">
        <w:t>в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рамках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формируется</w:t>
      </w:r>
      <w:r w:rsidRPr="00FF603A">
        <w:rPr>
          <w:spacing w:val="18"/>
        </w:rPr>
        <w:t xml:space="preserve"> </w:t>
      </w:r>
      <w:r w:rsidRPr="00FF603A">
        <w:t>с</w:t>
      </w:r>
      <w:r w:rsidRPr="00FF603A">
        <w:rPr>
          <w:spacing w:val="22"/>
        </w:rPr>
        <w:t xml:space="preserve"> </w:t>
      </w:r>
      <w:r w:rsidRPr="00FF603A">
        <w:rPr>
          <w:spacing w:val="-2"/>
        </w:rPr>
        <w:t>учётом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пожеланий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18"/>
        </w:rPr>
        <w:t xml:space="preserve"> </w:t>
      </w:r>
      <w:r w:rsidRPr="00FF603A">
        <w:t>и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родителей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(законных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представителей).</w:t>
      </w:r>
      <w:r w:rsidRPr="00FF603A">
        <w:t xml:space="preserve">  </w:t>
      </w:r>
      <w:r w:rsidRPr="00FF603A">
        <w:rPr>
          <w:spacing w:val="29"/>
        </w:rPr>
        <w:t xml:space="preserve"> </w:t>
      </w:r>
      <w:proofErr w:type="gramStart"/>
      <w:r w:rsidRPr="00FF603A">
        <w:rPr>
          <w:spacing w:val="-1"/>
        </w:rPr>
        <w:t>Время,</w:t>
      </w:r>
      <w:r w:rsidRPr="00FF603A">
        <w:t xml:space="preserve">  </w:t>
      </w:r>
      <w:r w:rsidRPr="00FF603A">
        <w:rPr>
          <w:spacing w:val="43"/>
        </w:rPr>
        <w:t xml:space="preserve"> </w:t>
      </w:r>
      <w:proofErr w:type="gramEnd"/>
      <w:r w:rsidRPr="00FF603A">
        <w:rPr>
          <w:spacing w:val="-1"/>
        </w:rPr>
        <w:t>отведенное</w:t>
      </w:r>
      <w:r w:rsidRPr="00FF603A">
        <w:t xml:space="preserve">  </w:t>
      </w:r>
      <w:r w:rsidRPr="00FF603A">
        <w:rPr>
          <w:spacing w:val="44"/>
        </w:rPr>
        <w:t xml:space="preserve"> </w:t>
      </w:r>
      <w:r w:rsidRPr="00FF603A">
        <w:rPr>
          <w:spacing w:val="-2"/>
        </w:rPr>
        <w:t>на</w:t>
      </w:r>
      <w:r w:rsidRPr="00FF603A">
        <w:t xml:space="preserve">  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внеурочную</w:t>
      </w:r>
      <w:r w:rsidRPr="00FF603A">
        <w:t xml:space="preserve">  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деятельность,</w:t>
      </w:r>
      <w:r w:rsidRPr="00FF603A">
        <w:t xml:space="preserve">   </w:t>
      </w:r>
      <w:r w:rsidRPr="00FF603A">
        <w:rPr>
          <w:spacing w:val="43"/>
        </w:rPr>
        <w:t xml:space="preserve"> </w:t>
      </w:r>
      <w:r w:rsidRPr="00FF603A">
        <w:t xml:space="preserve">не  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учитывается</w:t>
      </w:r>
      <w:r w:rsidRPr="00FF603A">
        <w:rPr>
          <w:spacing w:val="75"/>
        </w:rPr>
        <w:t xml:space="preserve"> </w:t>
      </w:r>
      <w:r w:rsidRPr="00FF603A">
        <w:t>при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определении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максимально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допустимой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недельной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нагрузки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обучающихся.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Допускается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перераспределение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часов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5"/>
        </w:rPr>
        <w:t xml:space="preserve"> </w:t>
      </w:r>
      <w:r w:rsidRPr="00FF603A">
        <w:t>по</w:t>
      </w:r>
      <w:r w:rsidRPr="00FF603A">
        <w:rPr>
          <w:spacing w:val="45"/>
        </w:rPr>
        <w:t xml:space="preserve"> </w:t>
      </w:r>
      <w:r w:rsidRPr="00FF603A">
        <w:t>годам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обучения</w:t>
      </w:r>
      <w:r w:rsidRPr="00FF603A">
        <w:rPr>
          <w:spacing w:val="45"/>
        </w:rPr>
        <w:t xml:space="preserve"> </w:t>
      </w:r>
      <w:r w:rsidRPr="00FF603A">
        <w:t>в</w:t>
      </w:r>
      <w:r w:rsidRPr="00FF603A">
        <w:rPr>
          <w:spacing w:val="44"/>
        </w:rPr>
        <w:t xml:space="preserve"> </w:t>
      </w:r>
      <w:r w:rsidRPr="00FF603A">
        <w:t>пределах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одного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уровня</w:t>
      </w:r>
      <w:r w:rsidRPr="00FF603A">
        <w:rPr>
          <w:spacing w:val="-2"/>
        </w:rPr>
        <w:t xml:space="preserve"> </w:t>
      </w:r>
      <w:r w:rsidRPr="00FF603A">
        <w:t xml:space="preserve">общего </w:t>
      </w:r>
      <w:r w:rsidRPr="00FF603A">
        <w:rPr>
          <w:spacing w:val="-1"/>
        </w:rPr>
        <w:t>образования,</w:t>
      </w:r>
      <w:r w:rsidRPr="00FF603A">
        <w:t xml:space="preserve"> а </w:t>
      </w:r>
      <w:r w:rsidRPr="00FF603A">
        <w:rPr>
          <w:spacing w:val="-1"/>
        </w:rPr>
        <w:t>также</w:t>
      </w:r>
      <w:r w:rsidRPr="00FF603A">
        <w:t xml:space="preserve"> их</w:t>
      </w:r>
      <w:r w:rsidRPr="00FF603A">
        <w:rPr>
          <w:spacing w:val="-3"/>
        </w:rPr>
        <w:t xml:space="preserve"> </w:t>
      </w:r>
      <w:r w:rsidRPr="00FF603A">
        <w:rPr>
          <w:spacing w:val="-1"/>
        </w:rPr>
        <w:t>суммирование</w:t>
      </w:r>
      <w:r w:rsidRPr="00FF603A">
        <w:t xml:space="preserve"> в </w:t>
      </w:r>
      <w:r w:rsidRPr="00FF603A">
        <w:rPr>
          <w:spacing w:val="-1"/>
        </w:rPr>
        <w:t>течение</w:t>
      </w:r>
      <w:r w:rsidRPr="00FF603A">
        <w:t xml:space="preserve"> </w:t>
      </w:r>
      <w:r w:rsidRPr="00FF603A">
        <w:rPr>
          <w:spacing w:val="-1"/>
        </w:rPr>
        <w:t>учебного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года.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609"/>
        <w:rPr>
          <w:spacing w:val="-1"/>
        </w:rPr>
      </w:pPr>
      <w:r w:rsidRPr="00FF603A">
        <w:rPr>
          <w:spacing w:val="-1"/>
        </w:rPr>
        <w:t>План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составлен</w:t>
      </w:r>
      <w:r w:rsidRPr="00FF603A">
        <w:rPr>
          <w:spacing w:val="12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2"/>
        </w:rPr>
        <w:t xml:space="preserve"> </w:t>
      </w:r>
      <w:r w:rsidRPr="00FF603A">
        <w:t>с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направлениями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67"/>
        </w:rPr>
        <w:t xml:space="preserve"> </w:t>
      </w:r>
      <w:r w:rsidRPr="00FF603A">
        <w:rPr>
          <w:spacing w:val="-1"/>
        </w:rPr>
        <w:t>личности:</w:t>
      </w:r>
      <w:r w:rsidRPr="00FF603A">
        <w:rPr>
          <w:spacing w:val="56"/>
        </w:rPr>
        <w:t xml:space="preserve"> </w:t>
      </w:r>
      <w:r w:rsidRPr="00FF603A">
        <w:rPr>
          <w:spacing w:val="-1"/>
        </w:rPr>
        <w:t>спортивно-оздоровительное,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духовно-нравственное,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социальное,</w:t>
      </w:r>
      <w:r w:rsidRPr="00FF603A">
        <w:rPr>
          <w:spacing w:val="91"/>
        </w:rPr>
        <w:t xml:space="preserve"> </w:t>
      </w:r>
      <w:proofErr w:type="spellStart"/>
      <w:r w:rsidRPr="00FF603A">
        <w:rPr>
          <w:spacing w:val="-1"/>
        </w:rPr>
        <w:t>общеинтеллектуальное</w:t>
      </w:r>
      <w:proofErr w:type="spellEnd"/>
      <w:r w:rsidRPr="00FF603A">
        <w:rPr>
          <w:spacing w:val="-1"/>
        </w:rPr>
        <w:t>,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общекультурное,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обеспечивает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реализацию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всех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этих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направлений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предоставляет</w:t>
      </w:r>
      <w:r w:rsidRPr="00FF603A">
        <w:rPr>
          <w:spacing w:val="21"/>
        </w:rPr>
        <w:t xml:space="preserve"> </w:t>
      </w:r>
      <w:r w:rsidRPr="00FF603A">
        <w:t>возможность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выбора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77"/>
        </w:rPr>
        <w:t xml:space="preserve"> </w:t>
      </w:r>
      <w:r w:rsidRPr="00FF603A">
        <w:t>каждому</w:t>
      </w:r>
      <w:r w:rsidRPr="00FF603A">
        <w:rPr>
          <w:spacing w:val="-5"/>
        </w:rPr>
        <w:t xml:space="preserve"> </w:t>
      </w:r>
      <w:r w:rsidRPr="00FF603A">
        <w:rPr>
          <w:spacing w:val="-1"/>
        </w:rPr>
        <w:t>обучающемуся</w:t>
      </w:r>
      <w:r w:rsidRPr="00FF603A">
        <w:t xml:space="preserve"> в </w:t>
      </w:r>
      <w:r w:rsidRPr="00FF603A">
        <w:rPr>
          <w:spacing w:val="-1"/>
        </w:rPr>
        <w:t xml:space="preserve">объёме </w:t>
      </w:r>
      <w:r w:rsidR="00FF603A">
        <w:t>до 5</w:t>
      </w:r>
      <w:r w:rsidRPr="00FF603A">
        <w:t xml:space="preserve"> </w:t>
      </w:r>
      <w:r w:rsidRPr="00FF603A">
        <w:rPr>
          <w:spacing w:val="-1"/>
        </w:rPr>
        <w:t>часов</w:t>
      </w:r>
      <w:r w:rsidRPr="00FF603A">
        <w:rPr>
          <w:spacing w:val="1"/>
        </w:rPr>
        <w:t xml:space="preserve"> </w:t>
      </w:r>
      <w:r w:rsidRPr="00FF603A">
        <w:t xml:space="preserve">в </w:t>
      </w:r>
      <w:r w:rsidRPr="00FF603A">
        <w:rPr>
          <w:spacing w:val="-1"/>
        </w:rPr>
        <w:t>неделю.</w:t>
      </w:r>
    </w:p>
    <w:p w:rsidR="00425FD0" w:rsidRDefault="003E6D7C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  <w:r w:rsidRPr="00FF603A">
        <w:rPr>
          <w:spacing w:val="-1"/>
        </w:rPr>
        <w:t>При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программ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35"/>
        </w:rPr>
        <w:t xml:space="preserve"> </w:t>
      </w:r>
      <w:r w:rsidRPr="00FF603A">
        <w:t>в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3"/>
        </w:rPr>
        <w:t xml:space="preserve"> </w:t>
      </w:r>
      <w:r w:rsidRPr="00FF603A">
        <w:t>с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требованиями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федеральных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государственных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стандартов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дифференциация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содержания,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обеспечивающая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углубленное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изучение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отдельных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учебных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предметов,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предметных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областей,</w:t>
      </w:r>
      <w:r w:rsidRPr="00FF603A">
        <w:rPr>
          <w:spacing w:val="19"/>
        </w:rPr>
        <w:t xml:space="preserve"> </w:t>
      </w: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539"/>
        <w:rPr>
          <w:spacing w:val="19"/>
        </w:rPr>
      </w:pPr>
    </w:p>
    <w:p w:rsidR="00FF603A" w:rsidRDefault="003E6D7C" w:rsidP="00425FD0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21"/>
        <w:rPr>
          <w:spacing w:val="2"/>
        </w:rPr>
      </w:pPr>
      <w:r w:rsidRPr="00FF603A">
        <w:rPr>
          <w:spacing w:val="-1"/>
        </w:rPr>
        <w:t>может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осуществляться</w:t>
      </w:r>
      <w:r w:rsidRPr="00FF603A">
        <w:rPr>
          <w:spacing w:val="16"/>
        </w:rPr>
        <w:t xml:space="preserve"> </w:t>
      </w:r>
      <w:r w:rsidRPr="00FF603A">
        <w:t>как</w:t>
      </w:r>
      <w:r w:rsidRPr="00FF603A">
        <w:rPr>
          <w:spacing w:val="17"/>
        </w:rPr>
        <w:t xml:space="preserve"> </w:t>
      </w:r>
      <w:r w:rsidRPr="00FF603A">
        <w:t>в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рамках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учебного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плана,</w:t>
      </w:r>
      <w:r w:rsidRPr="00FF603A">
        <w:rPr>
          <w:spacing w:val="16"/>
        </w:rPr>
        <w:t xml:space="preserve"> </w:t>
      </w:r>
      <w:r w:rsidRPr="00FF603A">
        <w:t>так</w:t>
      </w:r>
      <w:r w:rsidRPr="00FF603A">
        <w:rPr>
          <w:spacing w:val="17"/>
        </w:rPr>
        <w:t xml:space="preserve"> </w:t>
      </w:r>
      <w:r w:rsidRPr="00FF603A">
        <w:t>и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во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3"/>
        </w:rPr>
        <w:t xml:space="preserve"> </w:t>
      </w:r>
      <w:r w:rsidRPr="00FF603A">
        <w:t>деятельности.</w:t>
      </w:r>
      <w:r w:rsidRPr="00FF603A">
        <w:rPr>
          <w:spacing w:val="23"/>
        </w:rPr>
        <w:t xml:space="preserve"> </w:t>
      </w:r>
      <w:r w:rsidRPr="00FF603A">
        <w:t>Так,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при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5"/>
        </w:rPr>
        <w:t xml:space="preserve"> </w:t>
      </w:r>
      <w:r w:rsidRPr="00FF603A">
        <w:t>деятельности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возможно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изучение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учебных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курсов,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дополняющих</w:t>
      </w:r>
      <w:r w:rsidRPr="00FF603A">
        <w:rPr>
          <w:spacing w:val="1"/>
        </w:rPr>
        <w:t xml:space="preserve"> </w:t>
      </w:r>
      <w:r w:rsidRPr="00FF603A">
        <w:t>и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развивающих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учебные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предметы,</w:t>
      </w:r>
      <w:r w:rsidRPr="00FF603A">
        <w:rPr>
          <w:spacing w:val="2"/>
        </w:rPr>
        <w:t xml:space="preserve"> 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14" w:line="276" w:lineRule="auto"/>
        <w:ind w:left="121" w:right="130" w:firstLine="21"/>
        <w:rPr>
          <w:spacing w:val="-1"/>
        </w:rPr>
      </w:pPr>
      <w:r w:rsidRPr="00FF603A">
        <w:rPr>
          <w:spacing w:val="-1"/>
        </w:rPr>
        <w:t>на</w:t>
      </w:r>
      <w:r w:rsidRPr="00FF603A">
        <w:t xml:space="preserve"> добровольной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основе</w:t>
      </w:r>
      <w:r w:rsidRPr="00FF603A">
        <w:t xml:space="preserve"> в</w:t>
      </w:r>
      <w:r w:rsidRPr="00FF603A">
        <w:rPr>
          <w:spacing w:val="-1"/>
        </w:rPr>
        <w:t xml:space="preserve"> соответствии </w:t>
      </w:r>
      <w:r w:rsidRPr="00FF603A">
        <w:t>с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выбором</w:t>
      </w:r>
      <w:r w:rsidRPr="00FF603A">
        <w:t xml:space="preserve"> </w:t>
      </w:r>
      <w:r w:rsidRPr="00FF603A">
        <w:rPr>
          <w:spacing w:val="-1"/>
        </w:rPr>
        <w:t>участников образовательных</w:t>
      </w:r>
      <w:r w:rsidRPr="00FF603A">
        <w:t xml:space="preserve"> </w:t>
      </w:r>
      <w:r w:rsidRPr="00FF603A">
        <w:rPr>
          <w:spacing w:val="-1"/>
        </w:rPr>
        <w:t>отношений.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outlineLvl w:val="0"/>
      </w:pPr>
      <w:r w:rsidRPr="00FF603A">
        <w:rPr>
          <w:b/>
          <w:bCs/>
          <w:spacing w:val="-1"/>
        </w:rPr>
        <w:t>Спортивно-оздоровительное направление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3" w:firstLine="707"/>
        <w:rPr>
          <w:spacing w:val="-1"/>
        </w:rPr>
      </w:pPr>
      <w:r w:rsidRPr="00FF603A">
        <w:rPr>
          <w:spacing w:val="-1"/>
        </w:rPr>
        <w:t>Целесообразность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данного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заключается</w:t>
      </w:r>
      <w:r w:rsidRPr="00FF603A">
        <w:rPr>
          <w:spacing w:val="60"/>
        </w:rPr>
        <w:t xml:space="preserve"> </w:t>
      </w:r>
      <w:r w:rsidRPr="00FF603A">
        <w:t>в</w:t>
      </w:r>
      <w:r w:rsidRPr="00FF603A">
        <w:rPr>
          <w:spacing w:val="60"/>
        </w:rPr>
        <w:t xml:space="preserve"> </w:t>
      </w:r>
      <w:r w:rsidRPr="00FF603A">
        <w:t>формировании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знаний,</w:t>
      </w:r>
      <w:r w:rsidRPr="00FF603A">
        <w:rPr>
          <w:spacing w:val="61"/>
        </w:rPr>
        <w:t xml:space="preserve"> </w:t>
      </w:r>
      <w:proofErr w:type="gramStart"/>
      <w:r w:rsidRPr="00FF603A">
        <w:rPr>
          <w:spacing w:val="-1"/>
        </w:rPr>
        <w:t>установок,</w:t>
      </w:r>
      <w:r w:rsidRPr="00FF603A">
        <w:t xml:space="preserve">  </w:t>
      </w:r>
      <w:r w:rsidRPr="00FF603A">
        <w:rPr>
          <w:spacing w:val="-1"/>
        </w:rPr>
        <w:t>личностных</w:t>
      </w:r>
      <w:proofErr w:type="gramEnd"/>
      <w:r w:rsidRPr="00FF603A">
        <w:t xml:space="preserve">  </w:t>
      </w:r>
      <w:r w:rsidRPr="00FF603A">
        <w:rPr>
          <w:spacing w:val="-1"/>
        </w:rPr>
        <w:t>ориентиров</w:t>
      </w:r>
      <w:r w:rsidRPr="00FF603A">
        <w:rPr>
          <w:spacing w:val="57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t>норм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поведения,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обеспечивающих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сохранение</w:t>
      </w:r>
      <w:r w:rsidRPr="00FF603A">
        <w:rPr>
          <w:spacing w:val="59"/>
        </w:rPr>
        <w:t xml:space="preserve"> </w:t>
      </w:r>
      <w:r w:rsidRPr="00FF603A">
        <w:t>и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укрепление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физического,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психологического</w:t>
      </w:r>
      <w:r w:rsidRPr="00FF603A">
        <w:rPr>
          <w:spacing w:val="60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социального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здоровья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60"/>
        </w:rPr>
        <w:t xml:space="preserve"> </w:t>
      </w:r>
      <w:r w:rsidRPr="00FF603A">
        <w:t>на</w:t>
      </w:r>
      <w:r w:rsidRPr="00FF603A">
        <w:rPr>
          <w:spacing w:val="97"/>
        </w:rPr>
        <w:t xml:space="preserve"> </w:t>
      </w:r>
      <w:r w:rsidRPr="00FF603A">
        <w:rPr>
          <w:spacing w:val="-1"/>
        </w:rPr>
        <w:t>ступени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60"/>
        </w:rPr>
        <w:t xml:space="preserve"> </w:t>
      </w:r>
      <w:r w:rsidRPr="00FF603A">
        <w:t>общего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60"/>
        </w:rPr>
        <w:t xml:space="preserve"> </w:t>
      </w:r>
      <w:r w:rsidRPr="00FF603A">
        <w:t>одной</w:t>
      </w:r>
      <w:r w:rsidRPr="00FF603A">
        <w:rPr>
          <w:spacing w:val="58"/>
        </w:rPr>
        <w:t xml:space="preserve"> </w:t>
      </w:r>
      <w:r w:rsidRPr="00FF603A">
        <w:t>из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ценностных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составляющих,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способствующих</w:t>
      </w:r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познавательному</w:t>
      </w:r>
      <w:r w:rsidRPr="00FF603A">
        <w:rPr>
          <w:spacing w:val="55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t>эмоциональному</w:t>
      </w:r>
      <w:r w:rsidRPr="00FF603A">
        <w:rPr>
          <w:spacing w:val="52"/>
        </w:rPr>
        <w:t xml:space="preserve"> </w:t>
      </w:r>
      <w:r w:rsidRPr="00FF603A">
        <w:t xml:space="preserve">развитию  </w:t>
      </w:r>
      <w:r w:rsidRPr="00FF603A">
        <w:rPr>
          <w:spacing w:val="-1"/>
        </w:rPr>
        <w:t>ребенка,</w:t>
      </w:r>
      <w:r w:rsidRPr="00FF603A">
        <w:t xml:space="preserve">  </w:t>
      </w:r>
      <w:r w:rsidRPr="00FF603A">
        <w:rPr>
          <w:spacing w:val="-1"/>
        </w:rPr>
        <w:t>достижению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планируемых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результатов</w:t>
      </w:r>
      <w:r w:rsidRPr="00FF603A">
        <w:t xml:space="preserve">  </w:t>
      </w:r>
      <w:r w:rsidRPr="00FF603A">
        <w:rPr>
          <w:spacing w:val="-1"/>
        </w:rPr>
        <w:t>освоения</w:t>
      </w:r>
      <w:r w:rsidRPr="00FF603A">
        <w:t xml:space="preserve">  </w:t>
      </w:r>
      <w:r w:rsidRPr="00FF603A">
        <w:rPr>
          <w:spacing w:val="-1"/>
        </w:rPr>
        <w:t>основной</w:t>
      </w:r>
      <w:r w:rsidRPr="00FF603A">
        <w:t xml:space="preserve">  </w:t>
      </w:r>
      <w:r w:rsidRPr="00FF603A">
        <w:rPr>
          <w:spacing w:val="-1"/>
        </w:rPr>
        <w:t>образовательной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программы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общего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rPr>
          <w:spacing w:val="-1"/>
        </w:rPr>
      </w:pPr>
      <w:r w:rsidRPr="00FF603A">
        <w:rPr>
          <w:spacing w:val="-1"/>
        </w:rPr>
        <w:t>Основные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задачи: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sectPr w:rsidR="003E6D7C" w:rsidRPr="00FF603A">
          <w:type w:val="continuous"/>
          <w:pgSz w:w="11910" w:h="16840"/>
          <w:pgMar w:top="0" w:right="740" w:bottom="0" w:left="1600" w:header="720" w:footer="720" w:gutter="0"/>
          <w:cols w:space="720"/>
          <w:noEndnote/>
        </w:sectPr>
      </w:pPr>
      <w:r w:rsidRPr="00FF603A">
        <w:t>-</w:t>
      </w:r>
      <w:r w:rsidRPr="00FF603A">
        <w:rPr>
          <w:spacing w:val="-1"/>
        </w:rPr>
        <w:t xml:space="preserve"> формирование культуры</w:t>
      </w:r>
      <w:r w:rsidRPr="00FF603A">
        <w:t xml:space="preserve"> здорового и </w:t>
      </w:r>
      <w:r w:rsidRPr="00FF603A">
        <w:rPr>
          <w:spacing w:val="-1"/>
        </w:rPr>
        <w:t>безопасного</w:t>
      </w:r>
      <w:r w:rsidR="00FF603A">
        <w:t xml:space="preserve"> о</w:t>
      </w:r>
      <w:r w:rsidR="00425FD0">
        <w:t>браза жизни;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:rsidR="003E6D7C" w:rsidRPr="00FF603A" w:rsidRDefault="003E6D7C" w:rsidP="00FF603A">
      <w:pPr>
        <w:numPr>
          <w:ilvl w:val="0"/>
          <w:numId w:val="5"/>
        </w:numPr>
        <w:tabs>
          <w:tab w:val="left" w:pos="422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right="239" w:firstLine="0"/>
        <w:rPr>
          <w:spacing w:val="-1"/>
        </w:rPr>
      </w:pPr>
      <w:r w:rsidRPr="00FF603A">
        <w:rPr>
          <w:spacing w:val="-1"/>
        </w:rPr>
        <w:t>использование</w:t>
      </w:r>
      <w:r w:rsidRPr="00FF603A">
        <w:t xml:space="preserve">  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оптимальных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двигательных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режимов</w:t>
      </w:r>
      <w:r w:rsidRPr="00FF603A">
        <w:t xml:space="preserve">  </w:t>
      </w:r>
      <w:r w:rsidRPr="00FF603A">
        <w:rPr>
          <w:spacing w:val="59"/>
        </w:rPr>
        <w:t xml:space="preserve"> </w:t>
      </w:r>
      <w:r w:rsidRPr="00FF603A">
        <w:t xml:space="preserve">для   </w:t>
      </w:r>
      <w:r w:rsidRPr="00FF603A">
        <w:rPr>
          <w:spacing w:val="2"/>
        </w:rPr>
        <w:t xml:space="preserve"> </w:t>
      </w:r>
      <w:r w:rsidRPr="00FF603A">
        <w:t xml:space="preserve">детей    с  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учетом</w:t>
      </w:r>
      <w:r w:rsidRPr="00FF603A">
        <w:t xml:space="preserve">   </w:t>
      </w:r>
      <w:r w:rsidRPr="00FF603A">
        <w:rPr>
          <w:spacing w:val="1"/>
        </w:rPr>
        <w:t xml:space="preserve"> </w:t>
      </w:r>
      <w:r w:rsidRPr="00FF603A">
        <w:t>их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возрастных,</w:t>
      </w:r>
      <w:r w:rsidRPr="00FF603A">
        <w:rPr>
          <w:spacing w:val="-3"/>
        </w:rPr>
        <w:t xml:space="preserve"> </w:t>
      </w:r>
      <w:r w:rsidRPr="00FF603A">
        <w:rPr>
          <w:spacing w:val="-1"/>
        </w:rPr>
        <w:t>психологических</w:t>
      </w:r>
      <w:r w:rsidRPr="00FF603A">
        <w:rPr>
          <w:spacing w:val="2"/>
        </w:rPr>
        <w:t xml:space="preserve"> </w:t>
      </w:r>
      <w:r w:rsidRPr="00FF603A">
        <w:t>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иных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особенностей;</w:t>
      </w:r>
    </w:p>
    <w:p w:rsidR="003E6D7C" w:rsidRPr="00FF603A" w:rsidRDefault="003E6D7C" w:rsidP="00FF603A">
      <w:pPr>
        <w:numPr>
          <w:ilvl w:val="0"/>
          <w:numId w:val="5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361" w:hanging="139"/>
        <w:rPr>
          <w:spacing w:val="-1"/>
        </w:rPr>
      </w:pPr>
      <w:r w:rsidRPr="00FF603A">
        <w:rPr>
          <w:spacing w:val="-1"/>
        </w:rPr>
        <w:t>развитие потребности</w:t>
      </w:r>
      <w:r w:rsidRPr="00FF603A">
        <w:rPr>
          <w:spacing w:val="-2"/>
        </w:rPr>
        <w:t xml:space="preserve"> </w:t>
      </w:r>
      <w:r w:rsidRPr="00FF603A">
        <w:t>в занятиях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физической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культурой</w:t>
      </w:r>
      <w:r w:rsidRPr="00FF603A">
        <w:t xml:space="preserve"> и </w:t>
      </w:r>
      <w:r w:rsidRPr="00FF603A">
        <w:rPr>
          <w:spacing w:val="-1"/>
        </w:rPr>
        <w:t>спортом.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6"/>
      </w:pPr>
      <w:proofErr w:type="gramStart"/>
      <w:r w:rsidRPr="00FF603A">
        <w:rPr>
          <w:spacing w:val="-1"/>
        </w:rPr>
        <w:t>Данное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направление</w:t>
      </w:r>
      <w:proofErr w:type="gramEnd"/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программами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нелинейных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курсов:</w:t>
      </w:r>
      <w:r w:rsidRPr="00FF603A">
        <w:t xml:space="preserve">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«</w:t>
      </w:r>
      <w:r w:rsidR="00425FD0">
        <w:rPr>
          <w:spacing w:val="-1"/>
        </w:rPr>
        <w:t>Сильные, смелые, умелые</w:t>
      </w:r>
      <w:r w:rsidR="00616573">
        <w:rPr>
          <w:spacing w:val="-1"/>
        </w:rPr>
        <w:t>»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6" w:line="276" w:lineRule="auto"/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0"/>
        <w:gridCol w:w="1118"/>
        <w:gridCol w:w="1700"/>
        <w:gridCol w:w="4361"/>
      </w:tblGrid>
      <w:tr w:rsidR="003E6D7C" w:rsidRPr="00FF603A" w:rsidTr="00FA74A9">
        <w:trPr>
          <w:trHeight w:hRule="exact" w:val="3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616573" w:rsidP="0061657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1"/>
            </w:pPr>
            <w:r w:rsidRPr="00FF603A">
              <w:rPr>
                <w:spacing w:val="-1"/>
              </w:rPr>
              <w:t>«</w:t>
            </w:r>
            <w:r>
              <w:rPr>
                <w:spacing w:val="-1"/>
              </w:rPr>
              <w:t>Сильные, смелые, умелые»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proofErr w:type="gramStart"/>
            <w:r w:rsidRPr="00FF603A">
              <w:rPr>
                <w:spacing w:val="-1"/>
              </w:rPr>
              <w:t>2</w:t>
            </w:r>
            <w:r w:rsidRPr="00FF603A">
              <w:t xml:space="preserve"> </w:t>
            </w:r>
            <w:r w:rsidR="00616573">
              <w:t>,</w:t>
            </w:r>
            <w:proofErr w:type="gramEnd"/>
            <w:r w:rsidR="00616573">
              <w:t xml:space="preserve"> 3 </w:t>
            </w:r>
            <w:proofErr w:type="spellStart"/>
            <w:r w:rsidRPr="00FF603A">
              <w:t>кл</w:t>
            </w:r>
            <w:proofErr w:type="spellEnd"/>
            <w:r w:rsidRPr="00FF603A"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  <w:r w:rsidRPr="00FF603A">
              <w:rPr>
                <w:spacing w:val="1"/>
              </w:rPr>
              <w:t xml:space="preserve"> </w:t>
            </w:r>
            <w:r w:rsidRPr="00FF603A">
              <w:t>в год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2"/>
              <w:rPr>
                <w:spacing w:val="-1"/>
              </w:rPr>
            </w:pPr>
            <w:r w:rsidRPr="00FF603A">
              <w:rPr>
                <w:spacing w:val="-1"/>
              </w:rPr>
              <w:t>Физическая</w:t>
            </w:r>
            <w:r w:rsidRPr="00FF603A">
              <w:rPr>
                <w:spacing w:val="9"/>
              </w:rPr>
              <w:t xml:space="preserve"> </w:t>
            </w:r>
            <w:r w:rsidRPr="00FF603A">
              <w:rPr>
                <w:spacing w:val="-1"/>
              </w:rPr>
              <w:t>культура.</w:t>
            </w:r>
            <w:r w:rsidRPr="00FF603A">
              <w:rPr>
                <w:spacing w:val="14"/>
              </w:rPr>
              <w:t xml:space="preserve"> </w:t>
            </w: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7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1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22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24"/>
              </w:rPr>
              <w:t xml:space="preserve"> </w:t>
            </w:r>
            <w:r w:rsidRPr="00FF603A">
              <w:rPr>
                <w:spacing w:val="-1"/>
              </w:rPr>
              <w:t>спортивные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занятия</w:t>
            </w:r>
            <w:r w:rsidRPr="00FF603A">
              <w:rPr>
                <w:spacing w:val="4"/>
              </w:rPr>
              <w:t xml:space="preserve"> </w:t>
            </w:r>
            <w:r w:rsidRPr="00FF603A">
              <w:t>на</w:t>
            </w:r>
            <w:r w:rsidRPr="00FF603A">
              <w:rPr>
                <w:spacing w:val="6"/>
              </w:rPr>
              <w:t xml:space="preserve"> </w:t>
            </w:r>
            <w:proofErr w:type="gramStart"/>
            <w:r w:rsidRPr="00FF603A">
              <w:rPr>
                <w:spacing w:val="-1"/>
              </w:rPr>
              <w:t>базе</w:t>
            </w:r>
            <w:r w:rsidRPr="00FF603A">
              <w:t xml:space="preserve"> 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спортивных</w:t>
            </w:r>
            <w:proofErr w:type="gramEnd"/>
            <w:r w:rsidRPr="00FF603A">
              <w:rPr>
                <w:spacing w:val="31"/>
              </w:rPr>
              <w:t xml:space="preserve"> </w:t>
            </w:r>
            <w:r w:rsidRPr="00FF603A">
              <w:rPr>
                <w:spacing w:val="-1"/>
              </w:rPr>
              <w:t>сооружений</w:t>
            </w:r>
            <w:r w:rsidRPr="00FF603A">
              <w:rPr>
                <w:spacing w:val="15"/>
              </w:rPr>
              <w:t xml:space="preserve"> </w:t>
            </w:r>
            <w:r w:rsidRPr="00FF603A">
              <w:rPr>
                <w:spacing w:val="-1"/>
              </w:rPr>
              <w:t>школы.</w:t>
            </w:r>
            <w:r w:rsidRPr="00FF603A">
              <w:rPr>
                <w:spacing w:val="14"/>
              </w:rPr>
              <w:t xml:space="preserve"> </w:t>
            </w: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29"/>
              </w:rPr>
              <w:t xml:space="preserve"> </w:t>
            </w:r>
            <w:r w:rsidRPr="00FF603A">
              <w:rPr>
                <w:spacing w:val="-1"/>
              </w:rPr>
              <w:t>составлена</w:t>
            </w:r>
            <w:r w:rsidRPr="00FF603A">
              <w:t xml:space="preserve">             </w:t>
            </w:r>
            <w:r w:rsidRPr="00FF603A">
              <w:rPr>
                <w:spacing w:val="13"/>
              </w:rPr>
              <w:t xml:space="preserve"> </w:t>
            </w:r>
            <w:r w:rsidRPr="00FF603A">
              <w:t xml:space="preserve">из             </w:t>
            </w:r>
            <w:r w:rsidRPr="00FF603A">
              <w:rPr>
                <w:spacing w:val="15"/>
              </w:rPr>
              <w:t xml:space="preserve"> </w:t>
            </w:r>
            <w:r w:rsidRPr="00FF603A">
              <w:rPr>
                <w:spacing w:val="-1"/>
              </w:rPr>
              <w:t>отдельных</w:t>
            </w:r>
          </w:p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2"/>
            </w:pPr>
            <w:proofErr w:type="gramStart"/>
            <w:r w:rsidRPr="00FF603A">
              <w:rPr>
                <w:spacing w:val="-1"/>
              </w:rPr>
              <w:t>самостоятельных</w:t>
            </w:r>
            <w:r w:rsidRPr="00FF603A">
              <w:t xml:space="preserve"> </w:t>
            </w:r>
            <w:r w:rsidRPr="00FF603A">
              <w:rPr>
                <w:spacing w:val="24"/>
              </w:rPr>
              <w:t xml:space="preserve"> </w:t>
            </w:r>
            <w:r w:rsidRPr="00FF603A">
              <w:rPr>
                <w:spacing w:val="-1"/>
              </w:rPr>
              <w:t>разделов</w:t>
            </w:r>
            <w:proofErr w:type="gramEnd"/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двигательной</w:t>
            </w:r>
            <w:r w:rsidRPr="00FF603A">
              <w:rPr>
                <w:spacing w:val="58"/>
              </w:rPr>
              <w:t xml:space="preserve"> </w:t>
            </w:r>
            <w:r w:rsidRPr="00FF603A">
              <w:rPr>
                <w:spacing w:val="-1"/>
              </w:rPr>
              <w:t>деятельности,</w:t>
            </w:r>
            <w:r w:rsidRPr="00FF603A">
              <w:rPr>
                <w:spacing w:val="59"/>
              </w:rPr>
              <w:t xml:space="preserve"> </w:t>
            </w:r>
            <w:r w:rsidRPr="00FF603A">
              <w:rPr>
                <w:spacing w:val="-1"/>
              </w:rPr>
              <w:t>отличной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друг</w:t>
            </w:r>
            <w:r w:rsidRPr="00FF603A">
              <w:t xml:space="preserve"> от </w:t>
            </w:r>
            <w:r w:rsidRPr="00FF603A">
              <w:rPr>
                <w:spacing w:val="-1"/>
              </w:rPr>
              <w:t xml:space="preserve">друга </w:t>
            </w:r>
            <w:r w:rsidRPr="00FF603A">
              <w:t>по характеру</w:t>
            </w:r>
            <w:r w:rsidRPr="00FF603A">
              <w:rPr>
                <w:spacing w:val="-5"/>
              </w:rPr>
              <w:t xml:space="preserve"> </w:t>
            </w:r>
            <w:r w:rsidRPr="00FF603A">
              <w:t xml:space="preserve">и </w:t>
            </w:r>
            <w:r w:rsidRPr="00FF603A">
              <w:rPr>
                <w:spacing w:val="-1"/>
              </w:rPr>
              <w:t>объему.</w:t>
            </w:r>
          </w:p>
        </w:tc>
      </w:tr>
    </w:tbl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</w:pPr>
    </w:p>
    <w:p w:rsidR="003E6D7C" w:rsidRDefault="003E6D7C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  <w:proofErr w:type="gramStart"/>
      <w:r w:rsidRPr="00FF603A">
        <w:t xml:space="preserve">По  </w:t>
      </w:r>
      <w:r w:rsidRPr="00FF603A">
        <w:rPr>
          <w:spacing w:val="-1"/>
        </w:rPr>
        <w:t>итогам</w:t>
      </w:r>
      <w:proofErr w:type="gramEnd"/>
      <w:r w:rsidRPr="00FF603A">
        <w:rPr>
          <w:spacing w:val="59"/>
        </w:rPr>
        <w:t xml:space="preserve"> </w:t>
      </w:r>
      <w:r w:rsidRPr="00FF603A">
        <w:rPr>
          <w:spacing w:val="-1"/>
        </w:rPr>
        <w:t>работы</w:t>
      </w:r>
      <w:r w:rsidRPr="00FF603A">
        <w:t xml:space="preserve">  проводятся  </w:t>
      </w:r>
      <w:r w:rsidRPr="00FF603A">
        <w:rPr>
          <w:spacing w:val="-1"/>
        </w:rPr>
        <w:t>конкурсы,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соревнования,</w:t>
      </w:r>
      <w:r w:rsidRPr="00FF603A">
        <w:t xml:space="preserve">  </w:t>
      </w:r>
      <w:r w:rsidRPr="00FF603A">
        <w:rPr>
          <w:spacing w:val="-1"/>
        </w:rPr>
        <w:t>показательные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выступления,</w:t>
      </w:r>
      <w:r w:rsidRPr="00FF603A">
        <w:rPr>
          <w:spacing w:val="77"/>
        </w:rPr>
        <w:t xml:space="preserve"> </w:t>
      </w:r>
      <w:r w:rsidRPr="00FF603A">
        <w:t xml:space="preserve">Дни </w:t>
      </w:r>
      <w:r w:rsidRPr="00FF603A">
        <w:rPr>
          <w:spacing w:val="-1"/>
        </w:rPr>
        <w:t>здоровья.</w:t>
      </w: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</w:p>
    <w:p w:rsidR="00616573" w:rsidRPr="00FF603A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222"/>
        <w:outlineLvl w:val="0"/>
      </w:pPr>
      <w:r w:rsidRPr="00FF603A">
        <w:rPr>
          <w:b/>
          <w:bCs/>
          <w:spacing w:val="-1"/>
        </w:rPr>
        <w:t>Духовно-нравственное направление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9" w:firstLine="707"/>
        <w:rPr>
          <w:spacing w:val="-1"/>
        </w:rPr>
      </w:pPr>
      <w:r w:rsidRPr="00FF603A">
        <w:rPr>
          <w:spacing w:val="-1"/>
        </w:rPr>
        <w:t>Цель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направления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t xml:space="preserve">-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обеспечение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духовно-нравственного</w:t>
      </w:r>
      <w:r w:rsidRPr="00FF603A">
        <w:t xml:space="preserve"> 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79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единстве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урочной,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4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внешкольной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23"/>
        </w:rPr>
        <w:t xml:space="preserve"> </w:t>
      </w:r>
      <w:r w:rsidRPr="00FF603A">
        <w:t>в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совместной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педагогической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работе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образовательного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учреждения,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семьи</w:t>
      </w:r>
      <w:r w:rsidRPr="00FF603A">
        <w:rPr>
          <w:spacing w:val="31"/>
        </w:rPr>
        <w:t xml:space="preserve"> </w:t>
      </w:r>
      <w:r w:rsidRPr="00FF603A">
        <w:t>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институтов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общества;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освоение</w:t>
      </w:r>
      <w:r w:rsidRPr="00FF603A">
        <w:rPr>
          <w:spacing w:val="6"/>
        </w:rPr>
        <w:t xml:space="preserve"> </w:t>
      </w:r>
      <w:r w:rsidRPr="00FF603A">
        <w:t>детьми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духовных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мировой</w:t>
      </w:r>
      <w:r w:rsidRPr="00FF603A">
        <w:rPr>
          <w:spacing w:val="5"/>
        </w:rPr>
        <w:t xml:space="preserve"> </w:t>
      </w:r>
      <w:r w:rsidRPr="00FF603A">
        <w:t>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отечественной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59"/>
        </w:rPr>
        <w:t xml:space="preserve"> </w:t>
      </w:r>
      <w:r w:rsidRPr="00FF603A">
        <w:t>подготовка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42"/>
        </w:rPr>
        <w:t xml:space="preserve"> </w:t>
      </w:r>
      <w:r w:rsidRPr="00FF603A">
        <w:t>к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самостоятельному</w:t>
      </w:r>
      <w:r w:rsidRPr="00FF603A">
        <w:rPr>
          <w:spacing w:val="35"/>
        </w:rPr>
        <w:t xml:space="preserve"> </w:t>
      </w:r>
      <w:r w:rsidRPr="00FF603A">
        <w:t>выбору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нравственного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образа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жизни,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гуманистического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мировоззрения,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стремления</w:t>
      </w:r>
      <w:r w:rsidRPr="00FF603A">
        <w:rPr>
          <w:spacing w:val="33"/>
        </w:rPr>
        <w:t xml:space="preserve"> </w:t>
      </w:r>
      <w:r w:rsidRPr="00FF603A">
        <w:t>к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самосовершенствованию</w:t>
      </w:r>
      <w:r w:rsidRPr="00FF603A">
        <w:rPr>
          <w:spacing w:val="33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воплощению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духовных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10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практике.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Направлено</w:t>
      </w:r>
      <w:r w:rsidRPr="00FF603A">
        <w:rPr>
          <w:spacing w:val="9"/>
        </w:rPr>
        <w:t xml:space="preserve"> </w:t>
      </w:r>
      <w:r w:rsidRPr="00FF603A">
        <w:t>на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воспитание</w:t>
      </w:r>
      <w:r w:rsidRPr="00FF603A">
        <w:rPr>
          <w:spacing w:val="8"/>
        </w:rPr>
        <w:t xml:space="preserve"> </w:t>
      </w:r>
      <w:r w:rsidRPr="00FF603A">
        <w:t>в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каждом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ученике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гражданина</w:t>
      </w:r>
      <w:r w:rsidRPr="00FF603A">
        <w:rPr>
          <w:spacing w:val="3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патриота,</w:t>
      </w:r>
      <w:r w:rsidRPr="00FF603A">
        <w:rPr>
          <w:spacing w:val="1"/>
        </w:rPr>
        <w:t xml:space="preserve"> </w:t>
      </w:r>
      <w:r w:rsidRPr="00FF603A">
        <w:t>на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раскрытие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способностей</w:t>
      </w:r>
      <w:r w:rsidRPr="00FF603A">
        <w:rPr>
          <w:spacing w:val="5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талантов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учащихся,</w:t>
      </w:r>
      <w:r w:rsidRPr="00FF603A">
        <w:rPr>
          <w:spacing w:val="4"/>
        </w:rPr>
        <w:t xml:space="preserve"> </w:t>
      </w:r>
      <w:r w:rsidRPr="00FF603A">
        <w:t>подготовку</w:t>
      </w:r>
      <w:r w:rsidRPr="00FF603A">
        <w:rPr>
          <w:spacing w:val="-3"/>
        </w:rPr>
        <w:t xml:space="preserve"> </w:t>
      </w:r>
      <w:r w:rsidRPr="00FF603A">
        <w:t>их</w:t>
      </w:r>
      <w:r w:rsidRPr="00FF603A">
        <w:rPr>
          <w:spacing w:val="6"/>
        </w:rPr>
        <w:t xml:space="preserve"> </w:t>
      </w:r>
      <w:r w:rsidRPr="00FF603A">
        <w:t>к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жизни</w:t>
      </w:r>
      <w:r w:rsidRPr="00FF603A">
        <w:t xml:space="preserve"> в </w:t>
      </w:r>
      <w:r w:rsidRPr="00FF603A">
        <w:rPr>
          <w:spacing w:val="-1"/>
        </w:rPr>
        <w:t>высокотехнологичном конкурентном мире.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/>
        <w:sectPr w:rsidR="003E6D7C" w:rsidRPr="00FF603A" w:rsidSect="00FF603A">
          <w:type w:val="continuous"/>
          <w:pgSz w:w="11910" w:h="16840"/>
          <w:pgMar w:top="1418" w:right="620" w:bottom="0" w:left="1480" w:header="720" w:footer="720" w:gutter="0"/>
          <w:cols w:space="720" w:equalWidth="0">
            <w:col w:w="9810"/>
          </w:cols>
          <w:noEndnote/>
        </w:sectPr>
      </w:pPr>
      <w:r w:rsidRPr="00FF603A">
        <w:t>-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формирование общечеловеческих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ценностей</w:t>
      </w:r>
      <w:r w:rsidRPr="00FF603A">
        <w:rPr>
          <w:spacing w:val="-2"/>
        </w:rPr>
        <w:t xml:space="preserve"> </w:t>
      </w:r>
      <w:r w:rsidRPr="00FF603A">
        <w:t xml:space="preserve">в </w:t>
      </w:r>
      <w:r w:rsidRPr="00FF603A">
        <w:rPr>
          <w:spacing w:val="-1"/>
        </w:rPr>
        <w:t xml:space="preserve">контексте </w:t>
      </w:r>
      <w:r w:rsidRPr="00FF603A">
        <w:t>формирования</w:t>
      </w:r>
      <w:r w:rsidRPr="00FF603A">
        <w:rPr>
          <w:spacing w:val="2"/>
        </w:rPr>
        <w:t xml:space="preserve"> </w:t>
      </w:r>
      <w:r w:rsidRPr="00FF603A">
        <w:t>у</w:t>
      </w:r>
      <w:r w:rsidRPr="00FF603A">
        <w:rPr>
          <w:spacing w:val="-8"/>
        </w:rPr>
        <w:t xml:space="preserve"> </w:t>
      </w:r>
      <w:r w:rsidR="00FF603A">
        <w:t>обучающихся</w:t>
      </w:r>
    </w:p>
    <w:p w:rsidR="003E6D7C" w:rsidRPr="00FF603A" w:rsidRDefault="00425FD0" w:rsidP="00425FD0">
      <w:pPr>
        <w:kinsoku w:val="0"/>
        <w:overflowPunct w:val="0"/>
        <w:autoSpaceDE w:val="0"/>
        <w:autoSpaceDN w:val="0"/>
        <w:adjustRightInd w:val="0"/>
        <w:spacing w:before="29" w:line="276" w:lineRule="auto"/>
        <w:rPr>
          <w:spacing w:val="-1"/>
        </w:rPr>
      </w:pPr>
      <w:r>
        <w:rPr>
          <w:rFonts w:ascii="Calibri" w:hAnsi="Calibri" w:cs="Calibri"/>
        </w:rPr>
        <w:t xml:space="preserve">   - </w:t>
      </w:r>
      <w:r w:rsidR="003E6D7C" w:rsidRPr="00FF603A">
        <w:rPr>
          <w:spacing w:val="-1"/>
        </w:rPr>
        <w:t>гражданской</w:t>
      </w:r>
      <w:r w:rsidR="003E6D7C" w:rsidRPr="00FF603A">
        <w:t xml:space="preserve"> </w:t>
      </w:r>
      <w:r w:rsidR="003E6D7C" w:rsidRPr="00FF603A">
        <w:rPr>
          <w:spacing w:val="-1"/>
        </w:rPr>
        <w:t>идентичности;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455"/>
        </w:tabs>
        <w:kinsoku w:val="0"/>
        <w:overflowPunct w:val="0"/>
        <w:autoSpaceDE w:val="0"/>
        <w:autoSpaceDN w:val="0"/>
        <w:adjustRightInd w:val="0"/>
        <w:spacing w:line="276" w:lineRule="auto"/>
        <w:ind w:right="239" w:firstLine="0"/>
        <w:rPr>
          <w:spacing w:val="-1"/>
        </w:rPr>
      </w:pPr>
      <w:r w:rsidRPr="00FF603A">
        <w:rPr>
          <w:spacing w:val="-1"/>
        </w:rPr>
        <w:t>воспитание</w:t>
      </w:r>
      <w:r w:rsidRPr="00FF603A">
        <w:t xml:space="preserve">    </w:t>
      </w:r>
      <w:r w:rsidRPr="00FF603A">
        <w:rPr>
          <w:spacing w:val="5"/>
        </w:rPr>
        <w:t xml:space="preserve"> </w:t>
      </w:r>
      <w:proofErr w:type="gramStart"/>
      <w:r w:rsidRPr="00FF603A">
        <w:rPr>
          <w:spacing w:val="-1"/>
        </w:rPr>
        <w:t>нравственного,</w:t>
      </w:r>
      <w:r w:rsidRPr="00FF603A">
        <w:t xml:space="preserve">   </w:t>
      </w:r>
      <w:proofErr w:type="gramEnd"/>
      <w:r w:rsidRPr="00FF603A">
        <w:t xml:space="preserve"> 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ответственного,</w:t>
      </w:r>
      <w:r w:rsidRPr="00FF603A">
        <w:t xml:space="preserve">    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инициативного</w:t>
      </w:r>
      <w:r w:rsidRPr="00FF603A">
        <w:t xml:space="preserve">    </w:t>
      </w:r>
      <w:r w:rsidRPr="00FF603A">
        <w:rPr>
          <w:spacing w:val="4"/>
        </w:rPr>
        <w:t xml:space="preserve"> </w:t>
      </w:r>
      <w:r w:rsidRPr="00FF603A">
        <w:t xml:space="preserve">и    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компетентного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гражданина России;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422"/>
        </w:tabs>
        <w:kinsoku w:val="0"/>
        <w:overflowPunct w:val="0"/>
        <w:autoSpaceDE w:val="0"/>
        <w:autoSpaceDN w:val="0"/>
        <w:adjustRightInd w:val="0"/>
        <w:spacing w:line="276" w:lineRule="auto"/>
        <w:ind w:right="1285" w:firstLine="0"/>
        <w:rPr>
          <w:spacing w:val="-1"/>
        </w:rPr>
      </w:pPr>
      <w:r w:rsidRPr="00FF603A">
        <w:rPr>
          <w:spacing w:val="-1"/>
        </w:rPr>
        <w:t>приобщение</w:t>
      </w:r>
      <w:r w:rsidRPr="00FF603A">
        <w:rPr>
          <w:spacing w:val="59"/>
        </w:rPr>
        <w:t xml:space="preserve"> </w:t>
      </w:r>
      <w:proofErr w:type="gramStart"/>
      <w:r w:rsidRPr="00FF603A">
        <w:rPr>
          <w:spacing w:val="-1"/>
        </w:rPr>
        <w:t>обучающихся</w:t>
      </w:r>
      <w:r w:rsidRPr="00FF603A">
        <w:t xml:space="preserve">  к</w:t>
      </w:r>
      <w:proofErr w:type="gramEnd"/>
      <w:r w:rsidRPr="00FF603A">
        <w:rPr>
          <w:spacing w:val="58"/>
        </w:rPr>
        <w:t xml:space="preserve"> </w:t>
      </w:r>
      <w:r w:rsidRPr="00FF603A">
        <w:rPr>
          <w:spacing w:val="-1"/>
        </w:rPr>
        <w:t>культурным</w:t>
      </w:r>
      <w:r w:rsidRPr="00FF603A">
        <w:t xml:space="preserve">  </w:t>
      </w:r>
      <w:r w:rsidRPr="00FF603A">
        <w:rPr>
          <w:spacing w:val="-1"/>
        </w:rPr>
        <w:t>ценностям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своей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этнической</w:t>
      </w:r>
      <w:r w:rsidRPr="00FF603A">
        <w:rPr>
          <w:spacing w:val="60"/>
        </w:rPr>
        <w:t xml:space="preserve"> </w:t>
      </w:r>
      <w:r w:rsidRPr="00FF603A">
        <w:t>или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социокультурной</w:t>
      </w:r>
      <w:r w:rsidRPr="00FF603A">
        <w:t xml:space="preserve"> </w:t>
      </w:r>
      <w:r w:rsidRPr="00FF603A">
        <w:rPr>
          <w:spacing w:val="-1"/>
        </w:rPr>
        <w:t>группы;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361" w:hanging="139"/>
        <w:rPr>
          <w:spacing w:val="-1"/>
        </w:rPr>
      </w:pPr>
      <w:r w:rsidRPr="00FF603A">
        <w:rPr>
          <w:spacing w:val="-1"/>
        </w:rPr>
        <w:t>сохранение базовых национальных ценностей</w:t>
      </w:r>
      <w:r w:rsidRPr="00FF603A">
        <w:t xml:space="preserve"> </w:t>
      </w:r>
      <w:r w:rsidRPr="00FF603A">
        <w:rPr>
          <w:spacing w:val="-1"/>
        </w:rPr>
        <w:t>российского</w:t>
      </w:r>
      <w:r w:rsidRPr="00FF603A">
        <w:t xml:space="preserve"> </w:t>
      </w:r>
      <w:r w:rsidRPr="00FF603A">
        <w:rPr>
          <w:spacing w:val="-1"/>
        </w:rPr>
        <w:t>общества;</w:t>
      </w:r>
    </w:p>
    <w:p w:rsidR="003E6D7C" w:rsidRPr="00616573" w:rsidRDefault="003E6D7C" w:rsidP="00FF603A">
      <w:pPr>
        <w:numPr>
          <w:ilvl w:val="0"/>
          <w:numId w:val="4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right="226" w:firstLine="0"/>
        <w:rPr>
          <w:spacing w:val="-1"/>
        </w:rPr>
      </w:pPr>
      <w:r w:rsidRPr="00FF603A">
        <w:rPr>
          <w:spacing w:val="-1"/>
        </w:rPr>
        <w:t xml:space="preserve">последовательное расширение </w:t>
      </w:r>
      <w:r w:rsidRPr="00FF603A">
        <w:t>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укрепление ценностно-смысловой</w:t>
      </w:r>
      <w:r w:rsidRPr="00FF603A">
        <w:t xml:space="preserve"> </w:t>
      </w:r>
      <w:r w:rsidR="00616573">
        <w:rPr>
          <w:spacing w:val="-1"/>
        </w:rPr>
        <w:t>сферы личности.</w:t>
      </w:r>
      <w:r w:rsidRPr="00FF603A">
        <w:rPr>
          <w:spacing w:val="99"/>
        </w:rPr>
        <w:t xml:space="preserve"> </w:t>
      </w:r>
      <w:proofErr w:type="gramStart"/>
      <w:r w:rsidRPr="00616573">
        <w:rPr>
          <w:spacing w:val="-1"/>
        </w:rPr>
        <w:t>Данное</w:t>
      </w:r>
      <w:r w:rsidRPr="00616573">
        <w:t xml:space="preserve"> </w:t>
      </w:r>
      <w:r w:rsidRPr="00616573">
        <w:rPr>
          <w:spacing w:val="12"/>
        </w:rPr>
        <w:t xml:space="preserve"> </w:t>
      </w:r>
      <w:r w:rsidRPr="00616573">
        <w:rPr>
          <w:spacing w:val="-1"/>
        </w:rPr>
        <w:t>направление</w:t>
      </w:r>
      <w:proofErr w:type="gramEnd"/>
      <w:r w:rsidRPr="00616573">
        <w:t xml:space="preserve"> </w:t>
      </w:r>
      <w:r w:rsidRPr="00616573">
        <w:rPr>
          <w:spacing w:val="12"/>
        </w:rPr>
        <w:t xml:space="preserve"> </w:t>
      </w:r>
      <w:r w:rsidRPr="00616573">
        <w:rPr>
          <w:spacing w:val="-1"/>
        </w:rPr>
        <w:t>реализуется</w:t>
      </w:r>
      <w:r w:rsidRPr="00616573">
        <w:t xml:space="preserve"> </w:t>
      </w:r>
      <w:r w:rsidRPr="00616573">
        <w:rPr>
          <w:spacing w:val="13"/>
        </w:rPr>
        <w:t xml:space="preserve"> </w:t>
      </w:r>
      <w:r w:rsidRPr="00616573">
        <w:rPr>
          <w:spacing w:val="-1"/>
        </w:rPr>
        <w:t>программами</w:t>
      </w:r>
      <w:r w:rsidRPr="00616573">
        <w:t xml:space="preserve"> </w:t>
      </w:r>
      <w:r w:rsidRPr="00616573">
        <w:rPr>
          <w:spacing w:val="20"/>
        </w:rPr>
        <w:t xml:space="preserve"> </w:t>
      </w:r>
      <w:r w:rsidRPr="00616573">
        <w:rPr>
          <w:spacing w:val="-1"/>
        </w:rPr>
        <w:t>линейных</w:t>
      </w:r>
      <w:r w:rsidRPr="00616573">
        <w:rPr>
          <w:spacing w:val="9"/>
        </w:rPr>
        <w:t xml:space="preserve"> </w:t>
      </w:r>
      <w:r w:rsidRPr="00616573">
        <w:rPr>
          <w:spacing w:val="-1"/>
        </w:rPr>
        <w:t>курсов:</w:t>
      </w:r>
      <w:r w:rsidRPr="00616573">
        <w:t xml:space="preserve"> </w:t>
      </w:r>
      <w:r w:rsidRPr="00616573">
        <w:rPr>
          <w:spacing w:val="16"/>
        </w:rPr>
        <w:t xml:space="preserve"> </w:t>
      </w:r>
      <w:r w:rsidRPr="00616573">
        <w:rPr>
          <w:spacing w:val="-1"/>
        </w:rPr>
        <w:t>«</w:t>
      </w:r>
      <w:r w:rsidR="00616573" w:rsidRPr="00616573">
        <w:rPr>
          <w:spacing w:val="-1"/>
        </w:rPr>
        <w:t>О</w:t>
      </w:r>
      <w:r w:rsidR="00616573">
        <w:rPr>
          <w:spacing w:val="-1"/>
        </w:rPr>
        <w:t>сновы православной культуры (ОПК)</w:t>
      </w:r>
      <w:r w:rsidR="00616573" w:rsidRPr="00616573">
        <w:rPr>
          <w:spacing w:val="-1"/>
        </w:rPr>
        <w:t xml:space="preserve"> </w:t>
      </w:r>
      <w:r w:rsidR="00616573">
        <w:rPr>
          <w:spacing w:val="-1"/>
        </w:rPr>
        <w:t>»</w:t>
      </w:r>
      <w:r w:rsidRPr="00616573">
        <w:rPr>
          <w:spacing w:val="6"/>
        </w:rPr>
        <w:t xml:space="preserve"> </w:t>
      </w:r>
    </w:p>
    <w:p w:rsidR="00FF603A" w:rsidRPr="00FF603A" w:rsidRDefault="00FF603A" w:rsidP="00FF603A">
      <w:pPr>
        <w:kinsoku w:val="0"/>
        <w:overflowPunct w:val="0"/>
        <w:autoSpaceDE w:val="0"/>
        <w:autoSpaceDN w:val="0"/>
        <w:adjustRightInd w:val="0"/>
        <w:spacing w:line="276" w:lineRule="auto"/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851"/>
        <w:gridCol w:w="992"/>
        <w:gridCol w:w="5570"/>
      </w:tblGrid>
      <w:tr w:rsidR="003E6D7C" w:rsidRPr="00FF603A" w:rsidTr="00616573">
        <w:trPr>
          <w:trHeight w:hRule="exact" w:val="3939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73" w:rsidRPr="00616573" w:rsidRDefault="00616573" w:rsidP="00616573">
            <w:pPr>
              <w:numPr>
                <w:ilvl w:val="0"/>
                <w:numId w:val="4"/>
              </w:numPr>
              <w:tabs>
                <w:tab w:val="left" w:pos="362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right="226" w:firstLine="0"/>
              <w:rPr>
                <w:spacing w:val="-1"/>
              </w:rPr>
            </w:pPr>
            <w:r w:rsidRPr="00616573">
              <w:rPr>
                <w:spacing w:val="-1"/>
              </w:rPr>
              <w:t>«О</w:t>
            </w:r>
            <w:r>
              <w:rPr>
                <w:spacing w:val="-1"/>
              </w:rPr>
              <w:t>сновы православной культуры (ОПК</w:t>
            </w:r>
            <w:proofErr w:type="gramStart"/>
            <w:r>
              <w:rPr>
                <w:spacing w:val="-1"/>
              </w:rPr>
              <w:t>)</w:t>
            </w:r>
            <w:r w:rsidRPr="00616573">
              <w:rPr>
                <w:spacing w:val="-1"/>
              </w:rPr>
              <w:t xml:space="preserve"> </w:t>
            </w:r>
            <w:r>
              <w:rPr>
                <w:spacing w:val="-1"/>
              </w:rPr>
              <w:t>»</w:t>
            </w:r>
            <w:proofErr w:type="gramEnd"/>
            <w:r w:rsidRPr="00616573">
              <w:rPr>
                <w:spacing w:val="6"/>
              </w:rPr>
              <w:t xml:space="preserve"> </w:t>
            </w:r>
          </w:p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3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 w:rsidRPr="00FF603A">
              <w:rPr>
                <w:spacing w:val="-1"/>
              </w:rPr>
              <w:t>1-4</w:t>
            </w:r>
            <w:r w:rsidRPr="00FF603A">
              <w:t xml:space="preserve"> </w:t>
            </w:r>
            <w:proofErr w:type="spellStart"/>
            <w:r w:rsidRPr="00FF603A">
              <w:t>кл</w:t>
            </w:r>
            <w:proofErr w:type="spellEnd"/>
            <w:r w:rsidRPr="00FF603A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61657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2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5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Курс</w:t>
            </w:r>
            <w:r w:rsidRPr="00FF603A">
              <w:rPr>
                <w:spacing w:val="49"/>
              </w:rPr>
              <w:t xml:space="preserve"> </w:t>
            </w:r>
            <w:r w:rsidRPr="00FF603A">
              <w:rPr>
                <w:spacing w:val="-1"/>
              </w:rPr>
              <w:t>является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1"/>
              </w:rPr>
              <w:t>составной</w:t>
            </w:r>
            <w:r w:rsidRPr="00FF603A">
              <w:rPr>
                <w:spacing w:val="51"/>
              </w:rPr>
              <w:t xml:space="preserve"> </w:t>
            </w:r>
            <w:r w:rsidRPr="00FF603A">
              <w:rPr>
                <w:spacing w:val="-1"/>
              </w:rPr>
              <w:t>частью</w:t>
            </w:r>
            <w:r w:rsidRPr="00FF603A">
              <w:rPr>
                <w:spacing w:val="50"/>
              </w:rPr>
              <w:t xml:space="preserve"> </w:t>
            </w:r>
            <w:r w:rsidRPr="00FF603A">
              <w:rPr>
                <w:spacing w:val="-1"/>
              </w:rPr>
              <w:t>программы</w:t>
            </w:r>
            <w:r w:rsidRPr="00FF603A">
              <w:rPr>
                <w:spacing w:val="49"/>
              </w:rPr>
              <w:t xml:space="preserve"> </w:t>
            </w:r>
            <w:r w:rsidRPr="00FF603A">
              <w:rPr>
                <w:spacing w:val="-1"/>
              </w:rPr>
              <w:t>образования</w:t>
            </w:r>
            <w:r w:rsidRPr="00FF603A">
              <w:rPr>
                <w:spacing w:val="38"/>
              </w:rPr>
              <w:t xml:space="preserve"> </w:t>
            </w:r>
            <w:r w:rsidR="00616573">
              <w:rPr>
                <w:spacing w:val="-1"/>
              </w:rPr>
              <w:t xml:space="preserve">кубанских </w:t>
            </w:r>
            <w:r w:rsidRPr="00FF603A">
              <w:rPr>
                <w:spacing w:val="-1"/>
              </w:rPr>
              <w:t>школьников</w:t>
            </w:r>
            <w:r w:rsidRPr="00FF603A">
              <w:rPr>
                <w:spacing w:val="37"/>
              </w:rPr>
              <w:t xml:space="preserve"> </w:t>
            </w:r>
            <w:r w:rsidRPr="00FF603A">
              <w:t>и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дает</w:t>
            </w:r>
            <w:r w:rsidRPr="00FF603A">
              <w:rPr>
                <w:spacing w:val="51"/>
              </w:rPr>
              <w:t xml:space="preserve"> </w:t>
            </w:r>
            <w:r w:rsidRPr="00FF603A">
              <w:rPr>
                <w:spacing w:val="-1"/>
              </w:rPr>
              <w:t>возможность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развивать</w:t>
            </w:r>
            <w:r w:rsidRPr="00FF603A">
              <w:rPr>
                <w:spacing w:val="41"/>
              </w:rPr>
              <w:t xml:space="preserve"> </w:t>
            </w:r>
            <w:r w:rsidRPr="00FF603A">
              <w:t>в</w:t>
            </w:r>
            <w:r w:rsidRPr="00FF603A">
              <w:rPr>
                <w:spacing w:val="40"/>
              </w:rPr>
              <w:t xml:space="preserve"> </w:t>
            </w:r>
            <w:r w:rsidRPr="00FF603A">
              <w:rPr>
                <w:spacing w:val="-1"/>
              </w:rPr>
              <w:t>ребенке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интеллект,</w:t>
            </w:r>
            <w:r w:rsidRPr="00FF603A">
              <w:rPr>
                <w:spacing w:val="51"/>
              </w:rPr>
              <w:t xml:space="preserve"> </w:t>
            </w:r>
            <w:r w:rsidRPr="00FF603A">
              <w:rPr>
                <w:spacing w:val="-1"/>
              </w:rPr>
              <w:t>воспитывать</w:t>
            </w:r>
            <w:r w:rsidRPr="00FF603A">
              <w:rPr>
                <w:spacing w:val="36"/>
              </w:rPr>
              <w:t xml:space="preserve"> </w:t>
            </w:r>
            <w:r w:rsidRPr="00FF603A">
              <w:t>в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нем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духовность,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формировать</w:t>
            </w:r>
            <w:r w:rsidRPr="00FF603A">
              <w:rPr>
                <w:spacing w:val="53"/>
              </w:rPr>
              <w:t xml:space="preserve"> </w:t>
            </w:r>
            <w:r w:rsidRPr="00FF603A">
              <w:rPr>
                <w:spacing w:val="-1"/>
              </w:rPr>
              <w:t>восприятие</w:t>
            </w:r>
            <w:r w:rsidRPr="00FF603A">
              <w:rPr>
                <w:spacing w:val="15"/>
              </w:rPr>
              <w:t xml:space="preserve"> </w:t>
            </w:r>
            <w:r w:rsidRPr="00FF603A">
              <w:t>проблем</w:t>
            </w:r>
            <w:r w:rsidRPr="00FF603A">
              <w:rPr>
                <w:spacing w:val="15"/>
              </w:rPr>
              <w:t xml:space="preserve"> </w:t>
            </w:r>
            <w:r w:rsidRPr="00FF603A">
              <w:t>экологии</w:t>
            </w:r>
            <w:r w:rsidRPr="00FF603A">
              <w:rPr>
                <w:spacing w:val="15"/>
              </w:rPr>
              <w:t xml:space="preserve"> </w:t>
            </w:r>
            <w:r w:rsidRPr="00FF603A">
              <w:t>и</w:t>
            </w:r>
            <w:r w:rsidRPr="00FF603A">
              <w:rPr>
                <w:spacing w:val="17"/>
              </w:rPr>
              <w:t xml:space="preserve"> </w:t>
            </w:r>
            <w:r w:rsidRPr="00FF603A">
              <w:rPr>
                <w:spacing w:val="-1"/>
              </w:rPr>
              <w:t>культуры</w:t>
            </w:r>
            <w:r w:rsidRPr="00FF603A">
              <w:rPr>
                <w:spacing w:val="18"/>
              </w:rPr>
              <w:t xml:space="preserve"> </w:t>
            </w:r>
            <w:r w:rsidRPr="00FF603A">
              <w:t>на</w:t>
            </w:r>
            <w:r w:rsidRPr="00FF603A">
              <w:rPr>
                <w:spacing w:val="22"/>
              </w:rPr>
              <w:t xml:space="preserve"> </w:t>
            </w:r>
            <w:r w:rsidRPr="00FF603A">
              <w:rPr>
                <w:spacing w:val="-1"/>
              </w:rPr>
              <w:t>примере</w:t>
            </w:r>
            <w:r w:rsidRPr="00FF603A">
              <w:rPr>
                <w:spacing w:val="27"/>
              </w:rPr>
              <w:t xml:space="preserve"> </w:t>
            </w:r>
            <w:r w:rsidR="00616573">
              <w:rPr>
                <w:spacing w:val="-1"/>
              </w:rPr>
              <w:t>Краснодарского края</w:t>
            </w:r>
            <w:r w:rsidRPr="00FF603A">
              <w:t>,</w:t>
            </w:r>
            <w:r w:rsidR="00616573">
              <w:t xml:space="preserve"> его духовности,</w:t>
            </w:r>
            <w:r w:rsidRPr="00FF603A">
              <w:rPr>
                <w:spacing w:val="37"/>
              </w:rPr>
              <w:t xml:space="preserve"> </w:t>
            </w:r>
            <w:r w:rsidRPr="00FF603A">
              <w:rPr>
                <w:spacing w:val="-1"/>
              </w:rPr>
              <w:t>являющегося</w:t>
            </w:r>
            <w:r w:rsidR="00616573">
              <w:t xml:space="preserve"> </w:t>
            </w:r>
            <w:r w:rsidR="00616573">
              <w:rPr>
                <w:spacing w:val="-1"/>
              </w:rPr>
              <w:t>культурным, экономическим и духовным центром Кубани</w:t>
            </w:r>
          </w:p>
        </w:tc>
      </w:tr>
    </w:tbl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" w:line="276" w:lineRule="auto"/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</w:pPr>
    </w:p>
    <w:p w:rsidR="00616573" w:rsidRDefault="00616573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  <w:r w:rsidRPr="00FF603A">
        <w:t xml:space="preserve">По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итогам</w:t>
      </w:r>
      <w:r w:rsidRPr="00FF603A">
        <w:t xml:space="preserve">  </w:t>
      </w:r>
      <w:r w:rsidRPr="00FF603A">
        <w:rPr>
          <w:spacing w:val="15"/>
        </w:rPr>
        <w:t xml:space="preserve"> </w:t>
      </w:r>
      <w:r w:rsidRPr="00FF603A">
        <w:t xml:space="preserve">внеурочной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 </w:t>
      </w:r>
      <w:r w:rsidRPr="00FF603A">
        <w:rPr>
          <w:spacing w:val="14"/>
        </w:rPr>
        <w:t xml:space="preserve"> </w:t>
      </w:r>
      <w:r w:rsidRPr="00FF603A">
        <w:t xml:space="preserve">проводятся  </w:t>
      </w:r>
      <w:r w:rsidRPr="00FF603A">
        <w:rPr>
          <w:spacing w:val="15"/>
        </w:rPr>
        <w:t xml:space="preserve"> </w:t>
      </w:r>
      <w:proofErr w:type="gramStart"/>
      <w:r w:rsidRPr="00FF603A">
        <w:rPr>
          <w:spacing w:val="-1"/>
        </w:rPr>
        <w:t>конкурсы,</w:t>
      </w:r>
      <w:r w:rsidRPr="00FF603A">
        <w:t xml:space="preserve">  </w:t>
      </w:r>
      <w:r w:rsidRPr="00FF603A">
        <w:rPr>
          <w:spacing w:val="15"/>
        </w:rPr>
        <w:t xml:space="preserve"> </w:t>
      </w:r>
      <w:proofErr w:type="gramEnd"/>
      <w:r w:rsidRPr="00FF603A">
        <w:rPr>
          <w:spacing w:val="-1"/>
        </w:rPr>
        <w:t>выставки,</w:t>
      </w:r>
      <w:r w:rsidRPr="00FF603A">
        <w:t xml:space="preserve">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классные</w:t>
      </w:r>
      <w:r w:rsidRPr="00FF603A">
        <w:rPr>
          <w:spacing w:val="36"/>
        </w:rPr>
        <w:t xml:space="preserve"> </w:t>
      </w:r>
      <w:r w:rsidRPr="00FF603A">
        <w:t>и</w:t>
      </w:r>
      <w:r w:rsidRPr="00FF603A">
        <w:rPr>
          <w:spacing w:val="68"/>
        </w:rPr>
        <w:t xml:space="preserve"> </w:t>
      </w:r>
      <w:r w:rsidRPr="00FF603A">
        <w:t>школьные</w:t>
      </w:r>
      <w:r w:rsidRPr="00FF603A">
        <w:rPr>
          <w:spacing w:val="-2"/>
        </w:rPr>
        <w:t xml:space="preserve"> </w:t>
      </w:r>
      <w:r w:rsidRPr="00FF603A">
        <w:t xml:space="preserve">события, </w:t>
      </w:r>
      <w:r w:rsidRPr="00FF603A">
        <w:rPr>
          <w:spacing w:val="-1"/>
        </w:rPr>
        <w:t>социальные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222"/>
        <w:outlineLvl w:val="0"/>
      </w:pPr>
      <w:r w:rsidRPr="00FF603A">
        <w:rPr>
          <w:b/>
          <w:bCs/>
        </w:rPr>
        <w:t>Социальное</w:t>
      </w:r>
      <w:r w:rsidRPr="00FF603A">
        <w:rPr>
          <w:b/>
          <w:bCs/>
          <w:spacing w:val="-1"/>
        </w:rPr>
        <w:t xml:space="preserve"> направление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8" w:firstLine="707"/>
        <w:rPr>
          <w:spacing w:val="-1"/>
        </w:rPr>
      </w:pPr>
      <w:r w:rsidRPr="00FF603A">
        <w:rPr>
          <w:spacing w:val="-1"/>
        </w:rPr>
        <w:t>Целью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данного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является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активизация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внутренних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резервов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способствующих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успешному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освоению</w:t>
      </w:r>
      <w:r w:rsidRPr="00FF603A">
        <w:rPr>
          <w:spacing w:val="48"/>
        </w:rPr>
        <w:t xml:space="preserve"> </w:t>
      </w:r>
      <w:r w:rsidRPr="00FF603A">
        <w:t>нового</w:t>
      </w:r>
      <w:r w:rsidRPr="00FF603A">
        <w:rPr>
          <w:spacing w:val="23"/>
        </w:rPr>
        <w:t xml:space="preserve"> </w:t>
      </w:r>
      <w:r w:rsidRPr="00FF603A">
        <w:t>социального</w:t>
      </w:r>
      <w:r w:rsidRPr="00FF603A">
        <w:rPr>
          <w:spacing w:val="47"/>
        </w:rPr>
        <w:t xml:space="preserve"> </w:t>
      </w:r>
      <w:r w:rsidRPr="00FF603A">
        <w:t>опыта</w:t>
      </w:r>
      <w:r w:rsidRPr="00FF603A">
        <w:rPr>
          <w:spacing w:val="46"/>
        </w:rPr>
        <w:t xml:space="preserve"> </w:t>
      </w:r>
      <w:r w:rsidRPr="00FF603A">
        <w:t>на</w:t>
      </w:r>
      <w:r w:rsidRPr="00FF603A">
        <w:rPr>
          <w:spacing w:val="74"/>
        </w:rPr>
        <w:t xml:space="preserve"> </w:t>
      </w:r>
      <w:r w:rsidRPr="00FF603A">
        <w:rPr>
          <w:spacing w:val="-1"/>
        </w:rPr>
        <w:t>ступени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52"/>
        </w:rPr>
        <w:t xml:space="preserve"> </w:t>
      </w:r>
      <w:r w:rsidRPr="00FF603A">
        <w:t>в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формировании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коммуникативных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компетенций,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необходимых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для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эффективного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взаимодействия</w:t>
      </w:r>
      <w:r w:rsidRPr="00FF603A">
        <w:rPr>
          <w:spacing w:val="9"/>
        </w:rPr>
        <w:t xml:space="preserve"> </w:t>
      </w:r>
      <w:r w:rsidRPr="00FF603A">
        <w:t>в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социуме.</w:t>
      </w:r>
      <w:r w:rsidRPr="00FF603A">
        <w:rPr>
          <w:spacing w:val="11"/>
        </w:rPr>
        <w:t xml:space="preserve"> </w:t>
      </w:r>
      <w:r w:rsidRPr="00FF603A">
        <w:t>Данное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помогает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детям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освоить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разнообразные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способы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деятельности: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трудовые,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игровые,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художественные,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двигательные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умения,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развить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активность</w:t>
      </w:r>
      <w:r w:rsidRPr="00FF603A">
        <w:rPr>
          <w:spacing w:val="12"/>
        </w:rPr>
        <w:t xml:space="preserve"> </w:t>
      </w:r>
      <w:r w:rsidRPr="00FF603A">
        <w:t>и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пробудить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стремление</w:t>
      </w:r>
      <w:r w:rsidRPr="00FF603A">
        <w:rPr>
          <w:spacing w:val="32"/>
        </w:rPr>
        <w:t xml:space="preserve"> </w:t>
      </w:r>
      <w:r w:rsidRPr="00FF603A">
        <w:t>к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самостоятельности</w:t>
      </w:r>
      <w:r w:rsidRPr="00FF603A">
        <w:rPr>
          <w:spacing w:val="31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творчеству.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Создание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условий</w:t>
      </w:r>
      <w:r w:rsidRPr="00FF603A">
        <w:rPr>
          <w:spacing w:val="34"/>
        </w:rPr>
        <w:t xml:space="preserve"> </w:t>
      </w:r>
      <w:r w:rsidRPr="00FF603A">
        <w:t>для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перевода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обучающегося</w:t>
      </w:r>
      <w:r w:rsidRPr="00FF603A">
        <w:rPr>
          <w:spacing w:val="50"/>
        </w:rPr>
        <w:t xml:space="preserve"> </w:t>
      </w:r>
      <w:r w:rsidRPr="00FF603A">
        <w:t>в</w:t>
      </w:r>
      <w:r w:rsidRPr="00FF603A">
        <w:rPr>
          <w:spacing w:val="51"/>
        </w:rPr>
        <w:t xml:space="preserve"> </w:t>
      </w:r>
      <w:r w:rsidRPr="00FF603A">
        <w:t>позицию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активного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члена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гражданского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общества,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способного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самоопределяться</w:t>
      </w:r>
      <w:r w:rsidRPr="00FF603A">
        <w:rPr>
          <w:spacing w:val="59"/>
        </w:rPr>
        <w:t xml:space="preserve"> </w:t>
      </w:r>
      <w:r w:rsidRPr="00FF603A">
        <w:t>на</w:t>
      </w:r>
      <w:r w:rsidRPr="00FF603A">
        <w:rPr>
          <w:spacing w:val="58"/>
        </w:rPr>
        <w:t xml:space="preserve"> </w:t>
      </w:r>
      <w:r w:rsidRPr="00FF603A">
        <w:t>основе</w:t>
      </w:r>
      <w:r w:rsidRPr="00FF603A">
        <w:rPr>
          <w:spacing w:val="58"/>
        </w:rPr>
        <w:t xml:space="preserve"> </w:t>
      </w:r>
      <w:r w:rsidRPr="00FF603A">
        <w:t>ценностей,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вырабатывать</w:t>
      </w:r>
      <w:r w:rsidRPr="00FF603A">
        <w:t xml:space="preserve"> </w:t>
      </w:r>
      <w:r w:rsidRPr="00FF603A">
        <w:rPr>
          <w:spacing w:val="-1"/>
        </w:rPr>
        <w:t>собственное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понимание</w:t>
      </w:r>
      <w:r w:rsidRPr="00FF603A">
        <w:rPr>
          <w:spacing w:val="58"/>
        </w:rPr>
        <w:t xml:space="preserve"> </w:t>
      </w:r>
      <w:r w:rsidRPr="00FF603A">
        <w:t xml:space="preserve">и </w:t>
      </w:r>
      <w:r w:rsidRPr="00FF603A">
        <w:rPr>
          <w:spacing w:val="-1"/>
        </w:rPr>
        <w:t>цели,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разрабатывать</w:t>
      </w:r>
      <w:r w:rsidRPr="00FF603A">
        <w:t xml:space="preserve"> </w:t>
      </w:r>
      <w:r w:rsidRPr="00FF603A">
        <w:rPr>
          <w:spacing w:val="-1"/>
        </w:rPr>
        <w:t>проекты</w:t>
      </w:r>
      <w:r w:rsidRPr="00FF603A">
        <w:t xml:space="preserve"> </w:t>
      </w:r>
      <w:r w:rsidRPr="00FF603A">
        <w:rPr>
          <w:spacing w:val="-1"/>
        </w:rPr>
        <w:t>преобразования</w:t>
      </w:r>
      <w:r w:rsidRPr="00FF603A">
        <w:t xml:space="preserve"> </w:t>
      </w:r>
      <w:r w:rsidRPr="00FF603A">
        <w:rPr>
          <w:spacing w:val="-1"/>
        </w:rPr>
        <w:t>общества,</w:t>
      </w:r>
      <w:r w:rsidRPr="00FF603A">
        <w:t xml:space="preserve"> </w:t>
      </w:r>
      <w:r w:rsidRPr="00FF603A">
        <w:rPr>
          <w:spacing w:val="-1"/>
        </w:rPr>
        <w:t>реализовывать</w:t>
      </w:r>
      <w:r w:rsidRPr="00FF603A">
        <w:t xml:space="preserve"> </w:t>
      </w:r>
      <w:r w:rsidRPr="00FF603A">
        <w:rPr>
          <w:spacing w:val="-1"/>
        </w:rPr>
        <w:t>данные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right="923" w:firstLine="0"/>
        <w:rPr>
          <w:spacing w:val="-1"/>
        </w:rPr>
      </w:pPr>
      <w:r w:rsidRPr="00FF603A">
        <w:rPr>
          <w:spacing w:val="-1"/>
        </w:rPr>
        <w:t>формирование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психологической</w:t>
      </w:r>
      <w:r w:rsidRPr="00FF603A">
        <w:rPr>
          <w:spacing w:val="60"/>
        </w:rPr>
        <w:t xml:space="preserve"> </w:t>
      </w:r>
      <w:proofErr w:type="gramStart"/>
      <w:r w:rsidRPr="00FF603A">
        <w:rPr>
          <w:spacing w:val="-1"/>
        </w:rPr>
        <w:t>культуры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t>и</w:t>
      </w:r>
      <w:proofErr w:type="gramEnd"/>
      <w:r w:rsidRPr="00FF603A">
        <w:t xml:space="preserve">  </w:t>
      </w:r>
      <w:proofErr w:type="spellStart"/>
      <w:r w:rsidRPr="00FF603A">
        <w:rPr>
          <w:spacing w:val="-1"/>
        </w:rPr>
        <w:t>коммуникативой</w:t>
      </w:r>
      <w:proofErr w:type="spellEnd"/>
      <w:r w:rsidRPr="00FF603A">
        <w:t xml:space="preserve">  </w:t>
      </w:r>
      <w:r w:rsidRPr="00FF603A">
        <w:rPr>
          <w:spacing w:val="-1"/>
        </w:rPr>
        <w:t>компетенции</w:t>
      </w:r>
      <w:r w:rsidRPr="00FF603A">
        <w:t xml:space="preserve">  для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обеспечения</w:t>
      </w:r>
      <w:r w:rsidRPr="00FF603A">
        <w:t xml:space="preserve"> </w:t>
      </w:r>
      <w:r w:rsidRPr="00FF603A">
        <w:rPr>
          <w:spacing w:val="-1"/>
        </w:rPr>
        <w:t>эффективного</w:t>
      </w:r>
      <w:r w:rsidRPr="00FF603A">
        <w:t xml:space="preserve"> и </w:t>
      </w:r>
      <w:r w:rsidRPr="00FF603A">
        <w:rPr>
          <w:spacing w:val="-1"/>
        </w:rPr>
        <w:t>безопасного</w:t>
      </w:r>
      <w:r w:rsidRPr="00FF603A">
        <w:t xml:space="preserve"> </w:t>
      </w:r>
      <w:r w:rsidRPr="00FF603A">
        <w:rPr>
          <w:spacing w:val="-1"/>
        </w:rPr>
        <w:t>взаимодействия</w:t>
      </w:r>
      <w:r w:rsidRPr="00FF603A">
        <w:t xml:space="preserve"> в </w:t>
      </w:r>
      <w:r w:rsidRPr="00FF603A">
        <w:rPr>
          <w:spacing w:val="-1"/>
        </w:rPr>
        <w:t>социуме;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422"/>
        </w:tabs>
        <w:kinsoku w:val="0"/>
        <w:overflowPunct w:val="0"/>
        <w:autoSpaceDE w:val="0"/>
        <w:autoSpaceDN w:val="0"/>
        <w:adjustRightInd w:val="0"/>
        <w:spacing w:line="276" w:lineRule="auto"/>
        <w:ind w:right="685" w:firstLine="0"/>
        <w:rPr>
          <w:spacing w:val="-1"/>
        </w:rPr>
      </w:pPr>
      <w:r w:rsidRPr="00FF603A">
        <w:rPr>
          <w:spacing w:val="-1"/>
        </w:rPr>
        <w:t>формирование</w:t>
      </w:r>
      <w:r w:rsidRPr="00FF603A">
        <w:rPr>
          <w:spacing w:val="59"/>
        </w:rPr>
        <w:t xml:space="preserve"> </w:t>
      </w:r>
      <w:proofErr w:type="gramStart"/>
      <w:r w:rsidRPr="00FF603A">
        <w:rPr>
          <w:spacing w:val="-1"/>
        </w:rPr>
        <w:t>способности</w:t>
      </w:r>
      <w:r w:rsidRPr="00FF603A">
        <w:t xml:space="preserve">  </w:t>
      </w:r>
      <w:r w:rsidRPr="00FF603A">
        <w:rPr>
          <w:spacing w:val="-1"/>
        </w:rPr>
        <w:t>обучающегося</w:t>
      </w:r>
      <w:proofErr w:type="gramEnd"/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сознательно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выстраивать</w:t>
      </w:r>
      <w:r w:rsidRPr="00FF603A">
        <w:rPr>
          <w:spacing w:val="60"/>
        </w:rPr>
        <w:t xml:space="preserve"> </w:t>
      </w:r>
      <w:r w:rsidRPr="00FF603A">
        <w:t>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оценивать</w:t>
      </w:r>
      <w:r w:rsidRPr="00FF603A">
        <w:rPr>
          <w:spacing w:val="81"/>
        </w:rPr>
        <w:t xml:space="preserve"> </w:t>
      </w:r>
      <w:r w:rsidRPr="00FF603A">
        <w:t xml:space="preserve">отношения в </w:t>
      </w:r>
      <w:r w:rsidRPr="00FF603A">
        <w:rPr>
          <w:spacing w:val="-1"/>
        </w:rPr>
        <w:t>социуме;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361" w:hanging="139"/>
        <w:rPr>
          <w:spacing w:val="-1"/>
        </w:rPr>
      </w:pPr>
      <w:r w:rsidRPr="00FF603A">
        <w:rPr>
          <w:spacing w:val="-1"/>
        </w:rPr>
        <w:t xml:space="preserve">становление гуманистических </w:t>
      </w:r>
      <w:r w:rsidRPr="00FF603A">
        <w:t xml:space="preserve">и </w:t>
      </w:r>
      <w:r w:rsidRPr="00FF603A">
        <w:rPr>
          <w:spacing w:val="-1"/>
        </w:rPr>
        <w:t>демократических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ценностных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ориентаций;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361" w:hanging="139"/>
      </w:pPr>
      <w:r w:rsidRPr="00FF603A">
        <w:rPr>
          <w:spacing w:val="-1"/>
        </w:rPr>
        <w:t>формирование основы культуры</w:t>
      </w:r>
      <w:r w:rsidRPr="00FF603A">
        <w:t xml:space="preserve"> </w:t>
      </w:r>
      <w:r w:rsidRPr="00FF603A">
        <w:rPr>
          <w:spacing w:val="-1"/>
        </w:rPr>
        <w:t>межэтнического</w:t>
      </w:r>
      <w:r w:rsidRPr="00FF603A">
        <w:t xml:space="preserve"> общения;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361" w:hanging="139"/>
        <w:rPr>
          <w:spacing w:val="-1"/>
        </w:rPr>
      </w:pPr>
      <w:r w:rsidRPr="00FF603A">
        <w:rPr>
          <w:spacing w:val="-1"/>
        </w:rPr>
        <w:t>формирование отношения</w:t>
      </w:r>
      <w:r w:rsidRPr="00FF603A">
        <w:t xml:space="preserve"> к </w:t>
      </w:r>
      <w:r w:rsidRPr="00FF603A">
        <w:rPr>
          <w:spacing w:val="-1"/>
        </w:rPr>
        <w:t>семье как</w:t>
      </w:r>
      <w:r w:rsidRPr="00FF603A">
        <w:t xml:space="preserve"> к </w:t>
      </w:r>
      <w:r w:rsidRPr="00FF603A">
        <w:rPr>
          <w:spacing w:val="-1"/>
        </w:rPr>
        <w:t>основе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российского</w:t>
      </w:r>
      <w:r w:rsidRPr="00FF603A">
        <w:t xml:space="preserve"> </w:t>
      </w:r>
      <w:r w:rsidRPr="00FF603A">
        <w:rPr>
          <w:spacing w:val="-1"/>
        </w:rPr>
        <w:t>общества;</w:t>
      </w:r>
    </w:p>
    <w:p w:rsidR="00425FD0" w:rsidRDefault="00425FD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6"/>
        <w:rPr>
          <w:spacing w:val="-1"/>
        </w:rPr>
      </w:pPr>
    </w:p>
    <w:p w:rsidR="003E6D7C" w:rsidRPr="00616573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6"/>
        <w:rPr>
          <w:spacing w:val="-1"/>
        </w:rPr>
      </w:pPr>
      <w:proofErr w:type="gramStart"/>
      <w:r w:rsidRPr="00616573">
        <w:rPr>
          <w:spacing w:val="-1"/>
        </w:rPr>
        <w:t>Данное</w:t>
      </w:r>
      <w:r w:rsidRPr="00616573">
        <w:t xml:space="preserve"> </w:t>
      </w:r>
      <w:r w:rsidRPr="00616573">
        <w:rPr>
          <w:spacing w:val="32"/>
        </w:rPr>
        <w:t xml:space="preserve"> </w:t>
      </w:r>
      <w:r w:rsidRPr="00616573">
        <w:rPr>
          <w:spacing w:val="-1"/>
        </w:rPr>
        <w:t>направление</w:t>
      </w:r>
      <w:proofErr w:type="gramEnd"/>
      <w:r w:rsidRPr="00616573">
        <w:t xml:space="preserve"> </w:t>
      </w:r>
      <w:r w:rsidRPr="00616573">
        <w:rPr>
          <w:spacing w:val="34"/>
        </w:rPr>
        <w:t xml:space="preserve"> </w:t>
      </w:r>
      <w:r w:rsidRPr="00616573">
        <w:rPr>
          <w:spacing w:val="-1"/>
        </w:rPr>
        <w:t>реализуется</w:t>
      </w:r>
      <w:r w:rsidRPr="00616573">
        <w:t xml:space="preserve"> </w:t>
      </w:r>
      <w:r w:rsidRPr="00616573">
        <w:rPr>
          <w:spacing w:val="35"/>
        </w:rPr>
        <w:t xml:space="preserve"> </w:t>
      </w:r>
      <w:r w:rsidRPr="00616573">
        <w:rPr>
          <w:spacing w:val="-1"/>
        </w:rPr>
        <w:t>программами</w:t>
      </w:r>
      <w:r w:rsidRPr="00616573">
        <w:t xml:space="preserve"> </w:t>
      </w:r>
      <w:r w:rsidRPr="00616573">
        <w:rPr>
          <w:spacing w:val="40"/>
        </w:rPr>
        <w:t xml:space="preserve"> </w:t>
      </w:r>
      <w:r w:rsidRPr="00616573">
        <w:rPr>
          <w:spacing w:val="-1"/>
        </w:rPr>
        <w:t>нелинейных</w:t>
      </w:r>
      <w:r w:rsidRPr="00616573">
        <w:rPr>
          <w:spacing w:val="18"/>
        </w:rPr>
        <w:t xml:space="preserve"> </w:t>
      </w:r>
      <w:r w:rsidRPr="00616573">
        <w:t>курсов:</w:t>
      </w:r>
      <w:r w:rsidRPr="00616573">
        <w:rPr>
          <w:spacing w:val="19"/>
        </w:rPr>
        <w:t xml:space="preserve"> </w:t>
      </w:r>
      <w:r w:rsidR="00616573" w:rsidRPr="00616573">
        <w:rPr>
          <w:spacing w:val="-1"/>
        </w:rPr>
        <w:t>«</w:t>
      </w:r>
      <w:r w:rsidR="00FA74A9">
        <w:rPr>
          <w:spacing w:val="-1"/>
        </w:rPr>
        <w:t>Жизнь без опасностей</w:t>
      </w:r>
      <w:r w:rsidR="00616573" w:rsidRPr="00616573">
        <w:rPr>
          <w:spacing w:val="-1"/>
        </w:rPr>
        <w:t>», «</w:t>
      </w:r>
      <w:r w:rsidR="00FA74A9">
        <w:rPr>
          <w:spacing w:val="-1"/>
        </w:rPr>
        <w:t>Юный эколог</w:t>
      </w:r>
      <w:r w:rsidR="00616573" w:rsidRPr="00616573">
        <w:rPr>
          <w:spacing w:val="-1"/>
        </w:rPr>
        <w:t>»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1"/>
        <w:gridCol w:w="979"/>
        <w:gridCol w:w="995"/>
        <w:gridCol w:w="5227"/>
      </w:tblGrid>
      <w:tr w:rsidR="003E6D7C" w:rsidRPr="00FF603A" w:rsidTr="00425FD0">
        <w:trPr>
          <w:trHeight w:hRule="exact" w:val="147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FA74A9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/>
            </w:pPr>
            <w:r>
              <w:rPr>
                <w:spacing w:val="-1"/>
              </w:rPr>
              <w:t>«Жизнь без опасностей»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 w:rsidRPr="00FF603A">
              <w:rPr>
                <w:spacing w:val="-1"/>
              </w:rPr>
              <w:t>1-4</w:t>
            </w:r>
            <w:r w:rsidRPr="00FF603A">
              <w:t xml:space="preserve"> </w:t>
            </w:r>
            <w:proofErr w:type="spellStart"/>
            <w:r w:rsidRPr="00FF603A">
              <w:t>кл</w:t>
            </w:r>
            <w:proofErr w:type="spellEnd"/>
            <w:r w:rsidRPr="00FF603A">
              <w:t>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61657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4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5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Курс</w:t>
            </w:r>
            <w:r w:rsidRPr="00FF603A">
              <w:t xml:space="preserve">  </w:t>
            </w:r>
            <w:r w:rsidRPr="00FF603A">
              <w:rPr>
                <w:spacing w:val="58"/>
              </w:rPr>
              <w:t xml:space="preserve"> </w:t>
            </w:r>
            <w:r w:rsidRPr="00FF603A">
              <w:rPr>
                <w:spacing w:val="-1"/>
              </w:rPr>
              <w:t>направлен</w:t>
            </w:r>
            <w:r w:rsidRPr="00FF603A">
              <w:t xml:space="preserve">  </w:t>
            </w:r>
            <w:r w:rsidRPr="00FF603A">
              <w:rPr>
                <w:spacing w:val="60"/>
              </w:rPr>
              <w:t xml:space="preserve"> </w:t>
            </w:r>
            <w:r w:rsidRPr="00FF603A">
              <w:t xml:space="preserve">на  </w:t>
            </w:r>
            <w:r w:rsidRPr="00FF603A">
              <w:rPr>
                <w:spacing w:val="58"/>
              </w:rPr>
              <w:t xml:space="preserve"> </w:t>
            </w:r>
            <w:proofErr w:type="gramStart"/>
            <w:r w:rsidRPr="00FF603A">
              <w:rPr>
                <w:spacing w:val="-1"/>
              </w:rPr>
              <w:t>гармоничное</w:t>
            </w:r>
            <w:r w:rsidR="00616573">
              <w:t xml:space="preserve"> ,</w:t>
            </w:r>
            <w:proofErr w:type="gramEnd"/>
            <w:r w:rsidR="00616573">
              <w:t xml:space="preserve"> духовное </w:t>
            </w:r>
            <w:r w:rsidRPr="00FF603A">
              <w:rPr>
                <w:spacing w:val="-1"/>
              </w:rPr>
              <w:t>развитие</w:t>
            </w:r>
            <w:r w:rsidR="00FA74A9">
              <w:rPr>
                <w:spacing w:val="-1"/>
              </w:rPr>
              <w:t>, формирование безопасное поведения</w:t>
            </w:r>
          </w:p>
        </w:tc>
      </w:tr>
    </w:tbl>
    <w:p w:rsidR="003E6D7C" w:rsidRDefault="003E6D7C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</w:pPr>
    </w:p>
    <w:p w:rsidR="00FA74A9" w:rsidRPr="00FF603A" w:rsidRDefault="00FA74A9" w:rsidP="00FF603A">
      <w:pPr>
        <w:kinsoku w:val="0"/>
        <w:overflowPunct w:val="0"/>
        <w:autoSpaceDE w:val="0"/>
        <w:autoSpaceDN w:val="0"/>
        <w:adjustRightInd w:val="0"/>
        <w:spacing w:before="75" w:line="276" w:lineRule="auto"/>
        <w:ind w:right="226"/>
        <w:rPr>
          <w:rFonts w:ascii="Calibri" w:hAnsi="Calibri" w:cs="Calibri"/>
          <w:w w:val="95"/>
        </w:rPr>
        <w:sectPr w:rsidR="00FA74A9" w:rsidRPr="00FF603A">
          <w:type w:val="continuous"/>
          <w:pgSz w:w="11910" w:h="16840"/>
          <w:pgMar w:top="0" w:right="620" w:bottom="0" w:left="1480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-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976"/>
        <w:gridCol w:w="992"/>
        <w:gridCol w:w="5211"/>
      </w:tblGrid>
      <w:tr w:rsidR="00425FD0" w:rsidRPr="00FF603A" w:rsidTr="00FA74A9">
        <w:trPr>
          <w:trHeight w:hRule="exact" w:val="340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FD0" w:rsidRPr="00FF603A" w:rsidRDefault="00FA74A9" w:rsidP="00FA74A9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22" w:right="226"/>
            </w:pPr>
            <w:r>
              <w:t>«Юный эколог»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FD0" w:rsidRPr="00FF603A" w:rsidRDefault="00FA74A9" w:rsidP="00425FD0">
            <w:pPr>
              <w:autoSpaceDE w:val="0"/>
              <w:autoSpaceDN w:val="0"/>
              <w:adjustRightInd w:val="0"/>
              <w:spacing w:line="276" w:lineRule="auto"/>
            </w:pPr>
            <w:r>
              <w:t>1-4</w:t>
            </w:r>
            <w:r w:rsidRPr="00FF603A">
              <w:t xml:space="preserve"> </w:t>
            </w:r>
            <w:proofErr w:type="spellStart"/>
            <w:r w:rsidRPr="00FF603A">
              <w:t>кл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FD0" w:rsidRPr="00FF603A" w:rsidRDefault="00FA74A9" w:rsidP="00425FD0">
            <w:pPr>
              <w:autoSpaceDE w:val="0"/>
              <w:autoSpaceDN w:val="0"/>
              <w:adjustRightInd w:val="0"/>
              <w:spacing w:line="276" w:lineRule="auto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FD0" w:rsidRPr="00FF603A" w:rsidRDefault="00FA74A9" w:rsidP="00FA74A9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5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5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22"/>
              </w:rPr>
              <w:t xml:space="preserve"> </w:t>
            </w:r>
            <w:r w:rsidRPr="00FF603A">
              <w:rPr>
                <w:spacing w:val="-1"/>
              </w:rPr>
              <w:t>является</w:t>
            </w:r>
            <w:r w:rsidRPr="00FF603A">
              <w:rPr>
                <w:spacing w:val="11"/>
              </w:rPr>
              <w:t xml:space="preserve"> </w:t>
            </w:r>
            <w:r w:rsidRPr="00FF603A">
              <w:rPr>
                <w:spacing w:val="-1"/>
              </w:rPr>
              <w:t>целостным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интегрированным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курсом,</w:t>
            </w:r>
            <w:r w:rsidRPr="00FF603A">
              <w:rPr>
                <w:spacing w:val="40"/>
              </w:rPr>
              <w:t xml:space="preserve"> </w:t>
            </w:r>
            <w:r w:rsidRPr="00FF603A">
              <w:t>который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включает</w:t>
            </w:r>
            <w:r w:rsidRPr="00FF603A">
              <w:rPr>
                <w:spacing w:val="41"/>
              </w:rPr>
              <w:t xml:space="preserve"> </w:t>
            </w:r>
            <w:r w:rsidRPr="00FF603A">
              <w:t>в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себя</w:t>
            </w:r>
            <w:r>
              <w:rPr>
                <w:spacing w:val="-1"/>
              </w:rPr>
              <w:t xml:space="preserve"> знания о законах природы, охраны природы</w:t>
            </w:r>
            <w:r w:rsidRPr="00FF603A">
              <w:rPr>
                <w:spacing w:val="-1"/>
              </w:rPr>
              <w:t>.</w:t>
            </w:r>
            <w:r w:rsidRPr="00FF603A">
              <w:rPr>
                <w:spacing w:val="38"/>
              </w:rPr>
              <w:t xml:space="preserve"> </w:t>
            </w:r>
            <w:r w:rsidRPr="00FF603A">
              <w:t>Программа</w:t>
            </w:r>
            <w:r w:rsidRPr="00FF603A">
              <w:rPr>
                <w:spacing w:val="29"/>
              </w:rPr>
              <w:t xml:space="preserve"> </w:t>
            </w:r>
            <w:proofErr w:type="gramStart"/>
            <w:r w:rsidRPr="00FF603A">
              <w:rPr>
                <w:spacing w:val="-1"/>
              </w:rPr>
              <w:t>формируют</w:t>
            </w:r>
            <w:proofErr w:type="gramEnd"/>
            <w:r w:rsidRPr="00FF603A">
              <w:rPr>
                <w:spacing w:val="2"/>
              </w:rPr>
              <w:t xml:space="preserve"> </w:t>
            </w:r>
            <w:r w:rsidRPr="00FF603A">
              <w:t>у</w:t>
            </w:r>
            <w:r w:rsidRPr="00FF603A">
              <w:rPr>
                <w:spacing w:val="-1"/>
              </w:rPr>
              <w:t xml:space="preserve"> обучающихся</w:t>
            </w:r>
            <w:r w:rsidRPr="00FF603A">
              <w:rPr>
                <w:spacing w:val="54"/>
              </w:rPr>
              <w:t xml:space="preserve"> </w:t>
            </w:r>
            <w:r w:rsidRPr="00FF603A">
              <w:rPr>
                <w:spacing w:val="-1"/>
              </w:rPr>
              <w:t>представления</w:t>
            </w:r>
            <w:r w:rsidRPr="00FF603A">
              <w:rPr>
                <w:spacing w:val="6"/>
              </w:rPr>
              <w:t xml:space="preserve"> </w:t>
            </w:r>
            <w:r w:rsidRPr="00FF603A">
              <w:t>о</w:t>
            </w:r>
            <w:r w:rsidRPr="00FF603A">
              <w:rPr>
                <w:spacing w:val="6"/>
              </w:rPr>
              <w:t xml:space="preserve"> </w:t>
            </w:r>
            <w:r>
              <w:rPr>
                <w:spacing w:val="-1"/>
              </w:rPr>
              <w:t>связи экологического здоровья человека и экологии окружающей среды</w:t>
            </w:r>
          </w:p>
        </w:tc>
      </w:tr>
    </w:tbl>
    <w:p w:rsidR="00FA74A9" w:rsidRPr="00FF603A" w:rsidRDefault="00FA74A9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39"/>
        <w:rPr>
          <w:spacing w:val="-1"/>
        </w:rPr>
      </w:pPr>
      <w:r w:rsidRPr="00FF603A">
        <w:t xml:space="preserve">По   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итогам</w:t>
      </w:r>
      <w:r w:rsidRPr="00FF603A">
        <w:t xml:space="preserve">   </w:t>
      </w:r>
      <w:r w:rsidRPr="00FF603A">
        <w:rPr>
          <w:spacing w:val="8"/>
        </w:rPr>
        <w:t xml:space="preserve"> </w:t>
      </w:r>
      <w:r w:rsidRPr="00FF603A">
        <w:t xml:space="preserve">внеурочной 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проводятся</w:t>
      </w:r>
      <w:r w:rsidRPr="00FF603A">
        <w:t xml:space="preserve">   </w:t>
      </w:r>
      <w:r w:rsidRPr="00FF603A">
        <w:rPr>
          <w:spacing w:val="8"/>
        </w:rPr>
        <w:t xml:space="preserve"> </w:t>
      </w:r>
      <w:proofErr w:type="gramStart"/>
      <w:r w:rsidRPr="00FF603A">
        <w:rPr>
          <w:spacing w:val="-1"/>
        </w:rPr>
        <w:t>конкурсы,</w:t>
      </w:r>
      <w:r w:rsidRPr="00FF603A">
        <w:t xml:space="preserve">   </w:t>
      </w:r>
      <w:proofErr w:type="gramEnd"/>
      <w:r w:rsidRPr="00FF603A">
        <w:rPr>
          <w:spacing w:val="11"/>
        </w:rPr>
        <w:t xml:space="preserve"> </w:t>
      </w:r>
      <w:r w:rsidRPr="00FF603A">
        <w:t>научно-практ</w:t>
      </w:r>
      <w:r w:rsidR="00FA74A9">
        <w:t>и</w:t>
      </w:r>
      <w:r w:rsidRPr="00FF603A">
        <w:t>ческие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конференции,</w:t>
      </w:r>
      <w:r w:rsidRPr="00FF603A">
        <w:t xml:space="preserve">  </w:t>
      </w:r>
      <w:r w:rsidRPr="00FF603A">
        <w:rPr>
          <w:spacing w:val="-1"/>
        </w:rPr>
        <w:t>социальные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проекты,</w:t>
      </w:r>
      <w:r w:rsidRPr="00FF603A">
        <w:t xml:space="preserve"> </w:t>
      </w:r>
      <w:r w:rsidRPr="00FF603A">
        <w:rPr>
          <w:spacing w:val="-1"/>
        </w:rPr>
        <w:t>защита проектов</w:t>
      </w:r>
      <w:r w:rsidRPr="00FF603A">
        <w:t xml:space="preserve"> и </w:t>
      </w:r>
      <w:r w:rsidRPr="00FF603A">
        <w:rPr>
          <w:spacing w:val="-1"/>
        </w:rPr>
        <w:t>их</w:t>
      </w:r>
      <w:r w:rsidRPr="00FF603A">
        <w:rPr>
          <w:spacing w:val="2"/>
        </w:rPr>
        <w:t xml:space="preserve"> </w:t>
      </w:r>
      <w:r w:rsidR="00FA74A9">
        <w:rPr>
          <w:spacing w:val="-1"/>
        </w:rPr>
        <w:t>демонстрация, экологические акции.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222"/>
        <w:outlineLvl w:val="0"/>
      </w:pPr>
      <w:proofErr w:type="spellStart"/>
      <w:r w:rsidRPr="00FF603A">
        <w:rPr>
          <w:b/>
          <w:bCs/>
          <w:spacing w:val="-1"/>
        </w:rPr>
        <w:t>Общеинтеллектуальное</w:t>
      </w:r>
      <w:proofErr w:type="spellEnd"/>
      <w:r w:rsidRPr="00FF603A">
        <w:rPr>
          <w:b/>
          <w:bCs/>
          <w:spacing w:val="-1"/>
        </w:rPr>
        <w:t xml:space="preserve"> направление</w:t>
      </w:r>
    </w:p>
    <w:p w:rsidR="003E6D7C" w:rsidRPr="00FF603A" w:rsidRDefault="003E6D7C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right="1066" w:firstLine="943"/>
        <w:rPr>
          <w:rFonts w:ascii="Calibri" w:hAnsi="Calibri" w:cs="Calibri"/>
        </w:rPr>
      </w:pPr>
      <w:r w:rsidRPr="00FF603A">
        <w:rPr>
          <w:spacing w:val="-1"/>
        </w:rPr>
        <w:t>Цель</w:t>
      </w:r>
      <w:r w:rsidRPr="00FF603A">
        <w:rPr>
          <w:spacing w:val="1"/>
        </w:rPr>
        <w:t xml:space="preserve"> </w:t>
      </w:r>
      <w:r w:rsidRPr="00FF603A">
        <w:t>-</w:t>
      </w:r>
      <w:r w:rsidRPr="00FF603A">
        <w:rPr>
          <w:spacing w:val="-1"/>
        </w:rPr>
        <w:t xml:space="preserve"> формирование</w:t>
      </w:r>
      <w:r w:rsidRPr="00FF603A">
        <w:t xml:space="preserve"> </w:t>
      </w:r>
      <w:r w:rsidRPr="00FF603A">
        <w:rPr>
          <w:spacing w:val="-1"/>
        </w:rPr>
        <w:t>целостного</w:t>
      </w:r>
      <w:r w:rsidRPr="00FF603A">
        <w:t xml:space="preserve"> </w:t>
      </w:r>
      <w:r w:rsidRPr="00FF603A">
        <w:rPr>
          <w:spacing w:val="-1"/>
        </w:rPr>
        <w:t>отношения</w:t>
      </w:r>
      <w:r w:rsidRPr="00FF603A">
        <w:rPr>
          <w:spacing w:val="-3"/>
        </w:rPr>
        <w:t xml:space="preserve"> </w:t>
      </w:r>
      <w:r w:rsidRPr="00FF603A">
        <w:t>к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знаниям,</w:t>
      </w:r>
      <w:r w:rsidRPr="00FF603A">
        <w:t xml:space="preserve"> </w:t>
      </w:r>
      <w:r w:rsidRPr="00FF603A">
        <w:rPr>
          <w:spacing w:val="-1"/>
        </w:rPr>
        <w:t>процессу</w:t>
      </w:r>
      <w:r w:rsidRPr="00FF603A">
        <w:rPr>
          <w:spacing w:val="-5"/>
        </w:rPr>
        <w:t xml:space="preserve"> </w:t>
      </w:r>
      <w:r w:rsidR="00425FD0">
        <w:rPr>
          <w:spacing w:val="-5"/>
        </w:rPr>
        <w:t xml:space="preserve">  </w:t>
      </w:r>
      <w:r w:rsidRPr="00FF603A">
        <w:t>познания</w:t>
      </w:r>
      <w:r w:rsidRPr="00FF603A">
        <w:rPr>
          <w:rFonts w:ascii="Calibri" w:hAnsi="Calibri" w:cs="Calibri"/>
        </w:rPr>
        <w:t>.</w:t>
      </w:r>
    </w:p>
    <w:p w:rsidR="003E6D7C" w:rsidRPr="00FF603A" w:rsidRDefault="003E6D7C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right="226" w:firstLine="222"/>
        <w:rPr>
          <w:spacing w:val="-1"/>
        </w:rPr>
      </w:pPr>
      <w:r w:rsidRPr="00FF603A">
        <w:rPr>
          <w:spacing w:val="-1"/>
        </w:rPr>
        <w:t>Данное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предназначено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помочь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детям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освоить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разнообразные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доступные</w:t>
      </w:r>
      <w:r w:rsidRPr="00FF603A">
        <w:rPr>
          <w:spacing w:val="12"/>
        </w:rPr>
        <w:t xml:space="preserve"> </w:t>
      </w:r>
      <w:r w:rsidRPr="00FF603A">
        <w:t>им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способы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познания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окружающего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мира,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развить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познавательную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активность,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любознательность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призвано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обеспечить</w:t>
      </w:r>
      <w:r w:rsidRPr="00FF603A">
        <w:rPr>
          <w:spacing w:val="38"/>
        </w:rPr>
        <w:t xml:space="preserve"> </w:t>
      </w:r>
      <w:r w:rsidRPr="00FF603A">
        <w:t>достижения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планируемых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результатов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освоения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основной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программы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начального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образования.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Организацию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познавательной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8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направленную</w:t>
      </w:r>
      <w:r w:rsidRPr="00FF603A">
        <w:rPr>
          <w:spacing w:val="57"/>
        </w:rPr>
        <w:t xml:space="preserve"> </w:t>
      </w:r>
      <w:r w:rsidRPr="00FF603A">
        <w:t>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самостоятельное</w:t>
      </w:r>
      <w:r w:rsidRPr="00FF603A">
        <w:rPr>
          <w:spacing w:val="13"/>
        </w:rPr>
        <w:t xml:space="preserve"> </w:t>
      </w:r>
      <w:r w:rsidRPr="00FF603A">
        <w:t>открытие</w:t>
      </w:r>
      <w:r w:rsidRPr="00FF603A">
        <w:rPr>
          <w:spacing w:val="13"/>
        </w:rPr>
        <w:t xml:space="preserve"> </w:t>
      </w:r>
      <w:r w:rsidRPr="00FF603A">
        <w:t>нового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знания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или</w:t>
      </w:r>
      <w:r w:rsidRPr="00FF603A">
        <w:rPr>
          <w:spacing w:val="15"/>
        </w:rPr>
        <w:t xml:space="preserve"> </w:t>
      </w:r>
      <w:r w:rsidRPr="00FF603A">
        <w:t>алгоритм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приобретения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(творческая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самостоятельная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учеников).</w:t>
      </w:r>
    </w:p>
    <w:p w:rsidR="003E6D7C" w:rsidRPr="00FF603A" w:rsidRDefault="003E6D7C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firstLine="222"/>
      </w:pP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3E6D7C" w:rsidRPr="00FF603A" w:rsidRDefault="003E6D7C" w:rsidP="00425FD0">
      <w:pPr>
        <w:numPr>
          <w:ilvl w:val="0"/>
          <w:numId w:val="2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222"/>
        <w:rPr>
          <w:spacing w:val="-2"/>
        </w:rPr>
      </w:pPr>
      <w:r w:rsidRPr="00FF603A">
        <w:rPr>
          <w:spacing w:val="-1"/>
        </w:rPr>
        <w:t>формирование навыков</w:t>
      </w:r>
      <w:r w:rsidRPr="00FF603A">
        <w:t xml:space="preserve"> </w:t>
      </w:r>
      <w:r w:rsidRPr="00FF603A">
        <w:rPr>
          <w:spacing w:val="-1"/>
        </w:rPr>
        <w:t>научно-интеллектуального</w:t>
      </w:r>
      <w:r w:rsidRPr="00FF603A">
        <w:t xml:space="preserve"> </w:t>
      </w:r>
      <w:r w:rsidRPr="00FF603A">
        <w:rPr>
          <w:spacing w:val="-2"/>
        </w:rPr>
        <w:t>труда;</w:t>
      </w:r>
    </w:p>
    <w:p w:rsidR="003E6D7C" w:rsidRPr="00FF603A" w:rsidRDefault="003E6D7C" w:rsidP="00425FD0">
      <w:pPr>
        <w:numPr>
          <w:ilvl w:val="0"/>
          <w:numId w:val="2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222"/>
        <w:rPr>
          <w:spacing w:val="-1"/>
        </w:rPr>
      </w:pPr>
      <w:r w:rsidRPr="00FF603A">
        <w:rPr>
          <w:spacing w:val="-1"/>
        </w:rPr>
        <w:t>развитие культуры</w:t>
      </w:r>
      <w:r w:rsidRPr="00FF603A">
        <w:t xml:space="preserve"> </w:t>
      </w:r>
      <w:r w:rsidRPr="00FF603A">
        <w:rPr>
          <w:spacing w:val="-1"/>
        </w:rPr>
        <w:t>логического</w:t>
      </w:r>
      <w:r w:rsidRPr="00FF603A">
        <w:t xml:space="preserve"> и </w:t>
      </w:r>
      <w:r w:rsidRPr="00FF603A">
        <w:rPr>
          <w:spacing w:val="-1"/>
        </w:rPr>
        <w:t>алгоритмического</w:t>
      </w:r>
      <w:r w:rsidRPr="00FF603A">
        <w:t xml:space="preserve"> </w:t>
      </w:r>
      <w:r w:rsidRPr="00FF603A">
        <w:rPr>
          <w:spacing w:val="-1"/>
        </w:rPr>
        <w:t>мышления,</w:t>
      </w:r>
      <w:r w:rsidRPr="00FF603A">
        <w:t xml:space="preserve"> </w:t>
      </w:r>
      <w:r w:rsidRPr="00FF603A">
        <w:rPr>
          <w:spacing w:val="-1"/>
        </w:rPr>
        <w:t>воображения;</w:t>
      </w:r>
    </w:p>
    <w:p w:rsidR="003E6D7C" w:rsidRPr="00FF603A" w:rsidRDefault="003E6D7C" w:rsidP="00425FD0">
      <w:pPr>
        <w:numPr>
          <w:ilvl w:val="0"/>
          <w:numId w:val="2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line="276" w:lineRule="auto"/>
        <w:ind w:left="0" w:right="1515" w:firstLine="222"/>
        <w:rPr>
          <w:spacing w:val="-1"/>
        </w:rPr>
      </w:pPr>
      <w:r w:rsidRPr="00FF603A">
        <w:rPr>
          <w:spacing w:val="-1"/>
        </w:rPr>
        <w:t>формирование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первоначального</w:t>
      </w:r>
      <w:r w:rsidRPr="00FF603A">
        <w:rPr>
          <w:spacing w:val="60"/>
        </w:rPr>
        <w:t xml:space="preserve"> </w:t>
      </w:r>
      <w:r w:rsidRPr="00FF603A">
        <w:t>опыта</w:t>
      </w:r>
      <w:r w:rsidRPr="00FF603A">
        <w:rPr>
          <w:spacing w:val="60"/>
        </w:rPr>
        <w:t xml:space="preserve"> </w:t>
      </w:r>
      <w:proofErr w:type="gramStart"/>
      <w:r w:rsidRPr="00FF603A">
        <w:rPr>
          <w:spacing w:val="-1"/>
        </w:rPr>
        <w:t>практической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преобразовательной</w:t>
      </w:r>
      <w:proofErr w:type="gramEnd"/>
      <w:r w:rsidRPr="00FF603A">
        <w:rPr>
          <w:spacing w:val="77"/>
        </w:rPr>
        <w:t xml:space="preserve"> </w:t>
      </w:r>
      <w:r w:rsidRPr="00FF603A">
        <w:rPr>
          <w:spacing w:val="-1"/>
        </w:rPr>
        <w:t>деятельности;</w:t>
      </w:r>
    </w:p>
    <w:p w:rsidR="00FF603A" w:rsidRPr="00FA74A9" w:rsidRDefault="003E6D7C" w:rsidP="00425FD0">
      <w:pPr>
        <w:numPr>
          <w:ilvl w:val="0"/>
          <w:numId w:val="2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line="276" w:lineRule="auto"/>
        <w:ind w:left="0" w:right="580" w:firstLine="222"/>
        <w:rPr>
          <w:spacing w:val="-1"/>
        </w:rPr>
      </w:pPr>
      <w:r w:rsidRPr="00FF603A">
        <w:rPr>
          <w:spacing w:val="-1"/>
        </w:rPr>
        <w:t>овладение</w:t>
      </w:r>
      <w:r w:rsidRPr="00FF603A">
        <w:rPr>
          <w:spacing w:val="59"/>
        </w:rPr>
        <w:t xml:space="preserve"> </w:t>
      </w:r>
      <w:proofErr w:type="gramStart"/>
      <w:r w:rsidRPr="00FF603A">
        <w:rPr>
          <w:spacing w:val="-1"/>
        </w:rPr>
        <w:t>навыками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универсальных</w:t>
      </w:r>
      <w:proofErr w:type="gramEnd"/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учебных</w:t>
      </w:r>
      <w:r w:rsidRPr="00FF603A">
        <w:t xml:space="preserve"> 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действий</w:t>
      </w:r>
      <w:r w:rsidRPr="00FF603A">
        <w:t xml:space="preserve">  </w:t>
      </w:r>
      <w:r w:rsidRPr="00FF603A">
        <w:rPr>
          <w:spacing w:val="-1"/>
        </w:rPr>
        <w:t>обучающихся</w:t>
      </w:r>
      <w:r w:rsidRPr="00FF603A">
        <w:rPr>
          <w:spacing w:val="57"/>
        </w:rPr>
        <w:t xml:space="preserve"> </w:t>
      </w:r>
      <w:r w:rsidRPr="00FF603A">
        <w:t>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ступени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общего </w:t>
      </w:r>
      <w:r w:rsidRPr="00FF603A">
        <w:rPr>
          <w:spacing w:val="-1"/>
        </w:rPr>
        <w:t>образования.</w:t>
      </w:r>
    </w:p>
    <w:p w:rsidR="003E6D7C" w:rsidRPr="00425FD0" w:rsidRDefault="003E6D7C" w:rsidP="00FA74A9">
      <w:pPr>
        <w:kinsoku w:val="0"/>
        <w:overflowPunct w:val="0"/>
        <w:autoSpaceDE w:val="0"/>
        <w:autoSpaceDN w:val="0"/>
        <w:adjustRightInd w:val="0"/>
        <w:spacing w:line="276" w:lineRule="auto"/>
        <w:ind w:left="222"/>
        <w:rPr>
          <w:color w:val="FF0000"/>
          <w:spacing w:val="-1"/>
        </w:rPr>
      </w:pPr>
      <w:r w:rsidRPr="00FF603A">
        <w:rPr>
          <w:spacing w:val="-1"/>
        </w:rPr>
        <w:t>Направление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программами</w:t>
      </w:r>
      <w:r w:rsidRPr="00FF603A">
        <w:t xml:space="preserve">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курсов</w:t>
      </w:r>
      <w:r w:rsidR="00FA74A9">
        <w:rPr>
          <w:spacing w:val="-1"/>
        </w:rPr>
        <w:t xml:space="preserve"> «Оригами»</w:t>
      </w:r>
    </w:p>
    <w:tbl>
      <w:tblPr>
        <w:tblW w:w="9573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1260"/>
        <w:gridCol w:w="1133"/>
        <w:gridCol w:w="4786"/>
      </w:tblGrid>
      <w:tr w:rsidR="00FA74A9" w:rsidRPr="00FF603A" w:rsidTr="00782C95">
        <w:trPr>
          <w:trHeight w:hRule="exact" w:val="304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A9" w:rsidRPr="00FF603A" w:rsidRDefault="00FA74A9" w:rsidP="00782C95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764"/>
            </w:pPr>
            <w:r>
              <w:rPr>
                <w:spacing w:val="-1"/>
              </w:rPr>
              <w:t>«Оригами»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A9" w:rsidRPr="00FF603A" w:rsidRDefault="00FA74A9" w:rsidP="00782C95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>
              <w:rPr>
                <w:spacing w:val="-2"/>
              </w:rPr>
              <w:t xml:space="preserve">  </w:t>
            </w:r>
            <w:r w:rsidRPr="00FF603A">
              <w:rPr>
                <w:spacing w:val="-2"/>
              </w:rPr>
              <w:t>4</w:t>
            </w:r>
            <w:r w:rsidRPr="00FF603A">
              <w:t xml:space="preserve"> </w:t>
            </w:r>
            <w:proofErr w:type="spellStart"/>
            <w:r w:rsidRPr="00FF603A">
              <w:t>кл</w:t>
            </w:r>
            <w:proofErr w:type="spellEnd"/>
            <w:r w:rsidRPr="00FF603A"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A9" w:rsidRPr="00FF603A" w:rsidRDefault="00FA74A9" w:rsidP="00782C95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A9" w:rsidRPr="00FF603A" w:rsidRDefault="00FA74A9" w:rsidP="00FA74A9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1"/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направлена</w:t>
            </w:r>
            <w:r w:rsidRPr="00FF603A">
              <w:rPr>
                <w:spacing w:val="39"/>
              </w:rPr>
              <w:t xml:space="preserve"> </w:t>
            </w:r>
            <w:r w:rsidRPr="00FF603A">
              <w:t>на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воспитание</w:t>
            </w:r>
            <w:r w:rsidRPr="00FF603A">
              <w:rPr>
                <w:spacing w:val="49"/>
              </w:rPr>
              <w:t xml:space="preserve"> </w:t>
            </w:r>
            <w:r w:rsidRPr="00FF603A">
              <w:rPr>
                <w:spacing w:val="-1"/>
              </w:rPr>
              <w:t>интереса</w:t>
            </w:r>
            <w:r w:rsidRPr="00FF603A">
              <w:rPr>
                <w:spacing w:val="51"/>
              </w:rPr>
              <w:t xml:space="preserve"> </w:t>
            </w:r>
            <w:r w:rsidRPr="00FF603A">
              <w:t>к</w:t>
            </w:r>
            <w:r w:rsidRPr="00FF603A">
              <w:rPr>
                <w:spacing w:val="53"/>
              </w:rPr>
              <w:t xml:space="preserve"> </w:t>
            </w:r>
            <w:r w:rsidRPr="00FF603A">
              <w:rPr>
                <w:spacing w:val="-1"/>
              </w:rPr>
              <w:t>предмету,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1"/>
              </w:rPr>
              <w:t>развитие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наблюдательности,</w:t>
            </w:r>
            <w:r w:rsidRPr="00FF603A">
              <w:rPr>
                <w:spacing w:val="57"/>
              </w:rPr>
              <w:t xml:space="preserve"> </w:t>
            </w:r>
            <w:r w:rsidRPr="00FF603A">
              <w:rPr>
                <w:spacing w:val="-1"/>
              </w:rPr>
              <w:t>геометрической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зоркости,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2"/>
              </w:rPr>
              <w:t>умения</w:t>
            </w:r>
            <w:r w:rsidRPr="00FF603A">
              <w:rPr>
                <w:spacing w:val="52"/>
              </w:rPr>
              <w:t xml:space="preserve"> </w:t>
            </w:r>
            <w:r w:rsidRPr="00FF603A">
              <w:rPr>
                <w:spacing w:val="-1"/>
              </w:rPr>
              <w:t>анализировать,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рассуждать,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доказывать,</w:t>
            </w:r>
            <w:r w:rsidRPr="00FF603A">
              <w:rPr>
                <w:spacing w:val="45"/>
              </w:rPr>
              <w:t xml:space="preserve"> </w:t>
            </w:r>
            <w:r w:rsidRPr="00FF603A">
              <w:rPr>
                <w:spacing w:val="-1"/>
              </w:rPr>
              <w:t>решать</w:t>
            </w:r>
            <w:r w:rsidRPr="00FF603A">
              <w:rPr>
                <w:spacing w:val="48"/>
              </w:rPr>
              <w:t xml:space="preserve"> </w:t>
            </w:r>
            <w:r w:rsidRPr="00FF603A">
              <w:rPr>
                <w:spacing w:val="-1"/>
              </w:rPr>
              <w:t>задачу</w:t>
            </w:r>
            <w:r w:rsidRPr="00FF603A">
              <w:rPr>
                <w:spacing w:val="33"/>
              </w:rPr>
              <w:t xml:space="preserve"> </w:t>
            </w:r>
            <w:r w:rsidRPr="00FF603A">
              <w:rPr>
                <w:spacing w:val="-1"/>
              </w:rPr>
              <w:t>творчески</w:t>
            </w:r>
            <w:r>
              <w:rPr>
                <w:spacing w:val="-1"/>
              </w:rPr>
              <w:t>.</w:t>
            </w:r>
          </w:p>
        </w:tc>
      </w:tr>
    </w:tbl>
    <w:p w:rsidR="003E6D7C" w:rsidRDefault="003E6D7C" w:rsidP="00FF603A">
      <w:pPr>
        <w:kinsoku w:val="0"/>
        <w:overflowPunct w:val="0"/>
        <w:autoSpaceDE w:val="0"/>
        <w:autoSpaceDN w:val="0"/>
        <w:adjustRightInd w:val="0"/>
        <w:spacing w:before="141" w:line="276" w:lineRule="auto"/>
        <w:ind w:right="226"/>
      </w:pPr>
    </w:p>
    <w:p w:rsidR="00FA74A9" w:rsidRDefault="00FA74A9" w:rsidP="00FF603A">
      <w:pPr>
        <w:kinsoku w:val="0"/>
        <w:overflowPunct w:val="0"/>
        <w:autoSpaceDE w:val="0"/>
        <w:autoSpaceDN w:val="0"/>
        <w:adjustRightInd w:val="0"/>
        <w:spacing w:before="141" w:line="276" w:lineRule="auto"/>
        <w:ind w:right="226"/>
      </w:pPr>
    </w:p>
    <w:p w:rsidR="00FA74A9" w:rsidRPr="00FF603A" w:rsidRDefault="00FA74A9" w:rsidP="00FF603A">
      <w:pPr>
        <w:kinsoku w:val="0"/>
        <w:overflowPunct w:val="0"/>
        <w:autoSpaceDE w:val="0"/>
        <w:autoSpaceDN w:val="0"/>
        <w:adjustRightInd w:val="0"/>
        <w:spacing w:before="141" w:line="276" w:lineRule="auto"/>
        <w:ind w:right="226"/>
        <w:rPr>
          <w:rFonts w:ascii="Calibri" w:hAnsi="Calibri" w:cs="Calibri"/>
          <w:w w:val="95"/>
        </w:rPr>
        <w:sectPr w:rsidR="00FA74A9" w:rsidRPr="00FF603A" w:rsidSect="00425FD0">
          <w:type w:val="continuous"/>
          <w:pgSz w:w="11910" w:h="16840"/>
          <w:pgMar w:top="0" w:right="620" w:bottom="0" w:left="1701" w:header="720" w:footer="720" w:gutter="0"/>
          <w:cols w:space="720"/>
          <w:noEndnote/>
        </w:sect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4" w:line="276" w:lineRule="auto"/>
        <w:rPr>
          <w:rFonts w:ascii="Calibri" w:hAnsi="Calibri" w:cs="Calibri"/>
        </w:rPr>
      </w:pPr>
    </w:p>
    <w:p w:rsidR="00FA74A9" w:rsidRPr="00FA74A9" w:rsidRDefault="003E6D7C" w:rsidP="00FA74A9">
      <w:pPr>
        <w:kinsoku w:val="0"/>
        <w:overflowPunct w:val="0"/>
        <w:autoSpaceDE w:val="0"/>
        <w:autoSpaceDN w:val="0"/>
        <w:adjustRightInd w:val="0"/>
        <w:spacing w:before="29" w:line="276" w:lineRule="auto"/>
        <w:ind w:left="222" w:right="226"/>
        <w:rPr>
          <w:spacing w:val="-1"/>
        </w:rPr>
      </w:pPr>
      <w:proofErr w:type="gramStart"/>
      <w:r w:rsidRPr="00FF603A">
        <w:t xml:space="preserve">По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итогам</w:t>
      </w:r>
      <w:proofErr w:type="gramEnd"/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работы</w:t>
      </w:r>
      <w:r w:rsidRPr="00FF603A">
        <w:t xml:space="preserve"> </w:t>
      </w:r>
      <w:r w:rsidRPr="00FF603A">
        <w:rPr>
          <w:spacing w:val="47"/>
        </w:rPr>
        <w:t xml:space="preserve"> </w:t>
      </w:r>
      <w:r w:rsidRPr="00FF603A">
        <w:t xml:space="preserve">в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данном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направлении</w:t>
      </w:r>
      <w:r w:rsidRPr="00FF603A">
        <w:t xml:space="preserve"> </w:t>
      </w:r>
      <w:r w:rsidRPr="00FF603A">
        <w:rPr>
          <w:spacing w:val="46"/>
        </w:rPr>
        <w:t xml:space="preserve"> </w:t>
      </w:r>
      <w:r w:rsidRPr="00FF603A">
        <w:t xml:space="preserve">проводятся 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конкурсы,</w:t>
      </w:r>
      <w:r w:rsidRPr="00FF603A">
        <w:t xml:space="preserve"> </w:t>
      </w:r>
      <w:r w:rsidRPr="00FF603A">
        <w:rPr>
          <w:spacing w:val="49"/>
        </w:rPr>
        <w:t xml:space="preserve"> </w:t>
      </w:r>
      <w:r w:rsidR="00FA74A9">
        <w:rPr>
          <w:spacing w:val="-1"/>
        </w:rPr>
        <w:t>выставки.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222"/>
        <w:outlineLvl w:val="0"/>
      </w:pPr>
      <w:r w:rsidRPr="00FF603A">
        <w:rPr>
          <w:b/>
          <w:bCs/>
          <w:spacing w:val="-1"/>
        </w:rPr>
        <w:t>Общекультурное направление</w:t>
      </w:r>
    </w:p>
    <w:p w:rsid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222" w:right="225" w:firstLine="359"/>
        <w:rPr>
          <w:spacing w:val="27"/>
        </w:rPr>
      </w:pPr>
      <w:r w:rsidRPr="00FF603A">
        <w:rPr>
          <w:spacing w:val="-1"/>
        </w:rPr>
        <w:t>Цель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направления</w:t>
      </w:r>
      <w:r w:rsidRPr="00FF603A">
        <w:rPr>
          <w:spacing w:val="33"/>
        </w:rPr>
        <w:t xml:space="preserve"> </w:t>
      </w:r>
      <w:r w:rsidRPr="00FF603A">
        <w:rPr>
          <w:rFonts w:ascii="Calibri" w:hAnsi="Calibri" w:cs="Calibri"/>
        </w:rPr>
        <w:t>-</w:t>
      </w:r>
      <w:r w:rsidRPr="00FF603A">
        <w:rPr>
          <w:rFonts w:ascii="Calibri" w:hAnsi="Calibri" w:cs="Calibri"/>
          <w:spacing w:val="30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ценностного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отношения</w:t>
      </w:r>
      <w:r w:rsidRPr="00FF603A">
        <w:rPr>
          <w:spacing w:val="30"/>
        </w:rPr>
        <w:t xml:space="preserve"> </w:t>
      </w:r>
      <w:r w:rsidRPr="00FF603A">
        <w:t>к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прекрасному,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представлений</w:t>
      </w:r>
      <w:r w:rsidRPr="00FF603A">
        <w:rPr>
          <w:spacing w:val="69"/>
        </w:rPr>
        <w:t xml:space="preserve"> </w:t>
      </w:r>
      <w:r w:rsidRPr="00FF603A">
        <w:t>об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эстетических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идеалах</w:t>
      </w:r>
      <w:r w:rsidRPr="00FF603A">
        <w:rPr>
          <w:spacing w:val="41"/>
        </w:rPr>
        <w:t xml:space="preserve"> </w:t>
      </w:r>
      <w:r w:rsidRPr="00FF603A">
        <w:t>и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ценностях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воспитание</w:t>
      </w:r>
      <w:r w:rsidRPr="00FF603A">
        <w:rPr>
          <w:spacing w:val="27"/>
        </w:rPr>
        <w:t xml:space="preserve"> 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225"/>
        <w:rPr>
          <w:spacing w:val="-1"/>
        </w:rPr>
      </w:pPr>
      <w:r w:rsidRPr="00FF603A">
        <w:rPr>
          <w:spacing w:val="-1"/>
        </w:rPr>
        <w:t>способности</w:t>
      </w:r>
      <w:r w:rsidRPr="00FF603A">
        <w:rPr>
          <w:spacing w:val="26"/>
        </w:rPr>
        <w:t xml:space="preserve"> </w:t>
      </w:r>
      <w:r w:rsidRPr="00FF603A">
        <w:t>к</w:t>
      </w:r>
      <w:r w:rsidRPr="00FF603A">
        <w:rPr>
          <w:spacing w:val="26"/>
        </w:rPr>
        <w:t xml:space="preserve"> </w:t>
      </w:r>
      <w:r w:rsidRPr="00FF603A">
        <w:t>духовному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развитию,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нравственному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самосовершенствованию,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формированию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ценностных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ориентаций,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обшей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знакомство</w:t>
      </w:r>
      <w:r w:rsidRPr="00FF603A">
        <w:rPr>
          <w:spacing w:val="20"/>
        </w:rPr>
        <w:t xml:space="preserve"> </w:t>
      </w:r>
      <w:r w:rsidRPr="00FF603A">
        <w:t>с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общечеловеческими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мировой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духовными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отечественной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культуры,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нравственно-этическими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ценностями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многонационального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народа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России</w:t>
      </w:r>
      <w:r w:rsidRPr="00FF603A">
        <w:rPr>
          <w:spacing w:val="36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народов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стран.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Данное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направление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ориентирует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детей</w:t>
      </w:r>
      <w:r w:rsidRPr="00FF603A">
        <w:rPr>
          <w:spacing w:val="15"/>
        </w:rPr>
        <w:t xml:space="preserve"> </w:t>
      </w:r>
      <w:r w:rsidRPr="00FF603A">
        <w:t>на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доброжелательное,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бережное,</w:t>
      </w:r>
      <w:r w:rsidRPr="00FF603A">
        <w:rPr>
          <w:spacing w:val="14"/>
        </w:rPr>
        <w:t xml:space="preserve"> </w:t>
      </w:r>
      <w:r w:rsidRPr="00FF603A">
        <w:t>заботливое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отношение</w:t>
      </w:r>
      <w:r w:rsidRPr="00FF603A">
        <w:rPr>
          <w:spacing w:val="13"/>
        </w:rPr>
        <w:t xml:space="preserve"> </w:t>
      </w:r>
      <w:r w:rsidRPr="00FF603A">
        <w:t>к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миру,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формирование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активной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позиции,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лидерских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качеств,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организаторских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умений</w:t>
      </w:r>
      <w:r w:rsidRPr="00FF603A">
        <w:t xml:space="preserve"> и </w:t>
      </w:r>
      <w:r w:rsidRPr="00FF603A">
        <w:rPr>
          <w:spacing w:val="-1"/>
        </w:rPr>
        <w:t>навыков.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228" w:firstLine="566"/>
      </w:pPr>
      <w:r w:rsidRPr="00FF603A">
        <w:rPr>
          <w:spacing w:val="-1"/>
        </w:rPr>
        <w:t>Предполагает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развитие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эмоционально-образного</w:t>
      </w:r>
      <w:r w:rsidRPr="00FF603A">
        <w:rPr>
          <w:spacing w:val="30"/>
        </w:rPr>
        <w:t xml:space="preserve"> </w:t>
      </w:r>
      <w:r w:rsidRPr="00FF603A">
        <w:t>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художественно-творческого</w:t>
      </w:r>
      <w:r w:rsidRPr="00FF603A">
        <w:rPr>
          <w:spacing w:val="103"/>
        </w:rPr>
        <w:t xml:space="preserve"> </w:t>
      </w:r>
      <w:r w:rsidRPr="00FF603A">
        <w:rPr>
          <w:spacing w:val="-1"/>
        </w:rPr>
        <w:t>мышления</w:t>
      </w:r>
      <w:r w:rsidRPr="00FF603A">
        <w:rPr>
          <w:spacing w:val="14"/>
        </w:rPr>
        <w:t xml:space="preserve"> </w:t>
      </w:r>
      <w:r w:rsidRPr="00FF603A">
        <w:t>во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14"/>
        </w:rPr>
        <w:t xml:space="preserve"> </w:t>
      </w:r>
      <w:r w:rsidRPr="00FF603A">
        <w:rPr>
          <w:spacing w:val="-2"/>
        </w:rPr>
        <w:t>что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позволяет</w:t>
      </w:r>
      <w:r w:rsidRPr="00FF603A">
        <w:rPr>
          <w:spacing w:val="17"/>
        </w:rPr>
        <w:t xml:space="preserve"> </w:t>
      </w:r>
      <w:r w:rsidRPr="00FF603A">
        <w:rPr>
          <w:spacing w:val="-2"/>
        </w:rPr>
        <w:t>учащимся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ощущать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свою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принадлежность</w:t>
      </w:r>
      <w:r w:rsidRPr="00FF603A">
        <w:t xml:space="preserve"> к </w:t>
      </w:r>
      <w:r w:rsidRPr="00FF603A">
        <w:rPr>
          <w:spacing w:val="-1"/>
        </w:rPr>
        <w:t>национальной</w:t>
      </w:r>
      <w:r w:rsidRPr="00FF603A">
        <w:t xml:space="preserve"> </w:t>
      </w:r>
      <w:r w:rsidRPr="00FF603A">
        <w:rPr>
          <w:spacing w:val="-1"/>
        </w:rPr>
        <w:t>культуре,</w:t>
      </w:r>
      <w:r w:rsidRPr="00FF603A">
        <w:t xml:space="preserve"> </w:t>
      </w:r>
      <w:r w:rsidRPr="00FF603A">
        <w:rPr>
          <w:spacing w:val="-1"/>
        </w:rPr>
        <w:t>повышает</w:t>
      </w:r>
      <w:r w:rsidRPr="00FF603A">
        <w:t xml:space="preserve"> </w:t>
      </w:r>
      <w:r w:rsidRPr="00FF603A">
        <w:rPr>
          <w:spacing w:val="-1"/>
        </w:rPr>
        <w:t>чувство</w:t>
      </w:r>
      <w:r w:rsidRPr="00FF603A">
        <w:t xml:space="preserve"> </w:t>
      </w:r>
      <w:r w:rsidRPr="00FF603A">
        <w:rPr>
          <w:spacing w:val="-1"/>
        </w:rPr>
        <w:t>личной</w:t>
      </w:r>
      <w:r w:rsidRPr="00FF603A">
        <w:rPr>
          <w:spacing w:val="-2"/>
        </w:rPr>
        <w:t xml:space="preserve"> </w:t>
      </w:r>
      <w:proofErr w:type="gramStart"/>
      <w:r w:rsidRPr="00FF603A">
        <w:rPr>
          <w:spacing w:val="-1"/>
        </w:rPr>
        <w:t>самодостаточности..</w:t>
      </w:r>
      <w:proofErr w:type="gramEnd"/>
      <w:r w:rsidRPr="00FF603A">
        <w:rPr>
          <w:spacing w:val="81"/>
        </w:rPr>
        <w:t xml:space="preserve"> </w:t>
      </w:r>
      <w:r w:rsidRPr="00FF603A">
        <w:rPr>
          <w:spacing w:val="-1"/>
        </w:rPr>
        <w:t>Основными</w:t>
      </w:r>
      <w:r w:rsidRPr="00FF603A">
        <w:t xml:space="preserve"> </w:t>
      </w:r>
      <w:r w:rsidRPr="00FF603A">
        <w:rPr>
          <w:spacing w:val="-1"/>
        </w:rPr>
        <w:t>задачами</w:t>
      </w:r>
      <w:r w:rsidRPr="00FF603A">
        <w:t xml:space="preserve"> являются:</w:t>
      </w:r>
    </w:p>
    <w:p w:rsidR="003E6D7C" w:rsidRPr="00FF603A" w:rsidRDefault="003E6D7C" w:rsidP="00FF603A">
      <w:pPr>
        <w:numPr>
          <w:ilvl w:val="0"/>
          <w:numId w:val="1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142" w:firstLine="0"/>
      </w:pPr>
      <w:r w:rsidRPr="00FF603A">
        <w:rPr>
          <w:spacing w:val="-1"/>
        </w:rPr>
        <w:t>формирование ценностных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ориентаций</w:t>
      </w:r>
      <w:r w:rsidRPr="00FF603A">
        <w:t xml:space="preserve"> </w:t>
      </w:r>
      <w:r w:rsidRPr="00FF603A">
        <w:rPr>
          <w:spacing w:val="-1"/>
        </w:rPr>
        <w:t>общечеловеческого</w:t>
      </w:r>
      <w:r w:rsidRPr="00FF603A">
        <w:t xml:space="preserve"> содержания;</w:t>
      </w:r>
    </w:p>
    <w:p w:rsidR="003E6D7C" w:rsidRPr="00FF603A" w:rsidRDefault="003E6D7C" w:rsidP="00FF603A">
      <w:pPr>
        <w:numPr>
          <w:ilvl w:val="0"/>
          <w:numId w:val="1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142" w:firstLine="0"/>
        <w:rPr>
          <w:spacing w:val="-1"/>
        </w:rPr>
      </w:pPr>
      <w:r w:rsidRPr="00FF603A">
        <w:rPr>
          <w:spacing w:val="-1"/>
        </w:rPr>
        <w:t>становление активной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жизненной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позиции;</w:t>
      </w:r>
    </w:p>
    <w:p w:rsidR="00943C4C" w:rsidRPr="00943C4C" w:rsidRDefault="003E6D7C" w:rsidP="00FF603A">
      <w:pPr>
        <w:numPr>
          <w:ilvl w:val="0"/>
          <w:numId w:val="1"/>
        </w:num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142" w:right="226" w:firstLine="0"/>
        <w:rPr>
          <w:spacing w:val="-2"/>
        </w:rPr>
      </w:pPr>
      <w:r w:rsidRPr="00FF603A">
        <w:rPr>
          <w:spacing w:val="-1"/>
        </w:rPr>
        <w:t>воспитание основ</w:t>
      </w:r>
      <w:r w:rsidRPr="00FF603A">
        <w:t xml:space="preserve"> </w:t>
      </w:r>
      <w:r w:rsidRPr="00FF603A">
        <w:rPr>
          <w:spacing w:val="-1"/>
        </w:rPr>
        <w:t>правовой,</w:t>
      </w:r>
      <w:r w:rsidRPr="00FF603A">
        <w:t xml:space="preserve"> </w:t>
      </w:r>
      <w:r w:rsidRPr="00FF603A">
        <w:rPr>
          <w:spacing w:val="-1"/>
        </w:rPr>
        <w:t>эстетической,</w:t>
      </w:r>
      <w:r w:rsidRPr="00FF603A">
        <w:t xml:space="preserve"> </w:t>
      </w:r>
      <w:r w:rsidRPr="00FF603A">
        <w:rPr>
          <w:spacing w:val="-1"/>
        </w:rPr>
        <w:t>физической</w:t>
      </w:r>
      <w:r w:rsidR="00FA74A9">
        <w:rPr>
          <w:spacing w:val="-2"/>
        </w:rPr>
        <w:t xml:space="preserve">, духовной культуры </w:t>
      </w:r>
      <w:proofErr w:type="spellStart"/>
      <w:r w:rsidRPr="00FF603A">
        <w:rPr>
          <w:spacing w:val="-1"/>
        </w:rPr>
        <w:t>культуры</w:t>
      </w:r>
      <w:proofErr w:type="spellEnd"/>
      <w:r w:rsidRPr="00FF603A">
        <w:rPr>
          <w:spacing w:val="-1"/>
        </w:rPr>
        <w:t>.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Данное</w:t>
      </w:r>
      <w:r w:rsidRPr="00FF603A">
        <w:t xml:space="preserve">  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направление</w:t>
      </w:r>
      <w:r w:rsidRPr="00FF603A">
        <w:t xml:space="preserve">  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реализуется</w:t>
      </w:r>
      <w:r w:rsidRPr="00FF603A">
        <w:t xml:space="preserve">   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программами</w:t>
      </w:r>
      <w:r w:rsidRPr="00FF603A">
        <w:t xml:space="preserve">   </w:t>
      </w:r>
      <w:r w:rsidRPr="00FF603A">
        <w:rPr>
          <w:spacing w:val="30"/>
        </w:rPr>
        <w:t xml:space="preserve"> </w:t>
      </w:r>
      <w:r w:rsidRPr="00FF603A">
        <w:t xml:space="preserve">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курсов:</w:t>
      </w:r>
      <w:r w:rsidRPr="00FF603A">
        <w:t xml:space="preserve"> </w:t>
      </w:r>
    </w:p>
    <w:p w:rsidR="003E6D7C" w:rsidRPr="004E360C" w:rsidRDefault="00943C4C" w:rsidP="004E360C">
      <w:pPr>
        <w:tabs>
          <w:tab w:val="left" w:pos="362"/>
        </w:tabs>
        <w:kinsoku w:val="0"/>
        <w:overflowPunct w:val="0"/>
        <w:autoSpaceDE w:val="0"/>
        <w:autoSpaceDN w:val="0"/>
        <w:adjustRightInd w:val="0"/>
        <w:spacing w:line="276" w:lineRule="auto"/>
        <w:ind w:left="142" w:right="226"/>
        <w:rPr>
          <w:spacing w:val="-2"/>
        </w:rPr>
      </w:pPr>
      <w:r>
        <w:t>«Народные игры кубанского казачества», «История и культура кубанского казачества»</w:t>
      </w:r>
      <w:r w:rsidR="003E6D7C" w:rsidRPr="00FF603A">
        <w:t xml:space="preserve">  </w:t>
      </w:r>
      <w:r w:rsidR="003E6D7C" w:rsidRPr="00FF603A">
        <w:rPr>
          <w:spacing w:val="24"/>
        </w:rPr>
        <w:t xml:space="preserve"> 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123"/>
        <w:gridCol w:w="1280"/>
        <w:gridCol w:w="4808"/>
      </w:tblGrid>
      <w:tr w:rsidR="003E6D7C" w:rsidRPr="00FF603A" w:rsidTr="004E360C">
        <w:trPr>
          <w:trHeight w:hRule="exact" w:val="376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4E360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42"/>
            </w:pPr>
            <w:r>
              <w:t>«Народные игры кубанского казачества»,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4E360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42"/>
            </w:pPr>
            <w:r>
              <w:rPr>
                <w:spacing w:val="-1"/>
              </w:rPr>
              <w:t>1</w:t>
            </w:r>
            <w:r w:rsidR="003E6D7C" w:rsidRPr="00FF603A">
              <w:rPr>
                <w:spacing w:val="-1"/>
              </w:rPr>
              <w:t>-4</w:t>
            </w:r>
            <w:r w:rsidR="003E6D7C" w:rsidRPr="00FF603A">
              <w:t xml:space="preserve"> </w:t>
            </w:r>
            <w:proofErr w:type="spellStart"/>
            <w:r w:rsidR="003E6D7C" w:rsidRPr="00FF603A">
              <w:t>кл</w:t>
            </w:r>
            <w:proofErr w:type="spellEnd"/>
            <w:r w:rsidR="003E6D7C" w:rsidRPr="00FF603A"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42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42" w:right="104"/>
              <w:rPr>
                <w:spacing w:val="-1"/>
              </w:rPr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35"/>
              </w:rPr>
              <w:t xml:space="preserve"> </w:t>
            </w:r>
            <w:r w:rsidR="004E360C">
              <w:rPr>
                <w:spacing w:val="-1"/>
              </w:rPr>
              <w:t>кружок</w:t>
            </w:r>
          </w:p>
          <w:p w:rsidR="003E6D7C" w:rsidRPr="00FF603A" w:rsidRDefault="003E6D7C" w:rsidP="004E360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42" w:right="103"/>
            </w:pPr>
            <w:r w:rsidRPr="00FF603A">
              <w:rPr>
                <w:spacing w:val="-1"/>
              </w:rPr>
              <w:t>Курс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направлен</w:t>
            </w:r>
            <w:r w:rsidRPr="00FF603A">
              <w:rPr>
                <w:spacing w:val="7"/>
              </w:rPr>
              <w:t xml:space="preserve"> </w:t>
            </w:r>
            <w:r w:rsidRPr="00FF603A">
              <w:t>на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эстетическое</w:t>
            </w:r>
            <w:r w:rsidRPr="00FF603A">
              <w:rPr>
                <w:spacing w:val="6"/>
              </w:rPr>
              <w:t xml:space="preserve"> </w:t>
            </w:r>
            <w:r w:rsidRPr="00FF603A">
              <w:rPr>
                <w:spacing w:val="-1"/>
              </w:rPr>
              <w:t>воспитание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обучающихся,</w:t>
            </w:r>
            <w:r w:rsidRPr="00FF603A">
              <w:rPr>
                <w:spacing w:val="18"/>
              </w:rPr>
              <w:t xml:space="preserve"> </w:t>
            </w:r>
            <w:r w:rsidR="004E360C">
              <w:t xml:space="preserve">уважительное отношение к культурным традициям кубанских </w:t>
            </w:r>
            <w:proofErr w:type="gramStart"/>
            <w:r w:rsidR="004E360C">
              <w:t xml:space="preserve">казаков, </w:t>
            </w:r>
            <w:r w:rsidRPr="00FF603A">
              <w:rPr>
                <w:spacing w:val="2"/>
              </w:rPr>
              <w:t xml:space="preserve"> </w:t>
            </w:r>
            <w:r w:rsidRPr="00FF603A">
              <w:rPr>
                <w:spacing w:val="-1"/>
              </w:rPr>
              <w:t>развивает</w:t>
            </w:r>
            <w:proofErr w:type="gramEnd"/>
            <w:r w:rsidRPr="00FF603A">
              <w:rPr>
                <w:spacing w:val="33"/>
              </w:rPr>
              <w:t xml:space="preserve"> </w:t>
            </w:r>
            <w:r w:rsidRPr="00FF603A">
              <w:rPr>
                <w:spacing w:val="-1"/>
              </w:rPr>
              <w:t>фантазию,</w:t>
            </w:r>
            <w:r w:rsidRPr="00FF603A">
              <w:rPr>
                <w:spacing w:val="30"/>
              </w:rPr>
              <w:t xml:space="preserve"> </w:t>
            </w:r>
            <w:r w:rsidRPr="00FF603A">
              <w:rPr>
                <w:spacing w:val="-1"/>
              </w:rPr>
              <w:t>память,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внимание</w:t>
            </w:r>
            <w:r w:rsidRPr="00FF603A">
              <w:rPr>
                <w:spacing w:val="15"/>
              </w:rPr>
              <w:t xml:space="preserve"> </w:t>
            </w:r>
            <w:r w:rsidRPr="00FF603A">
              <w:t>и</w:t>
            </w:r>
            <w:r w:rsidRPr="00FF603A">
              <w:rPr>
                <w:spacing w:val="17"/>
              </w:rPr>
              <w:t xml:space="preserve"> </w:t>
            </w:r>
            <w:r w:rsidRPr="00FF603A">
              <w:rPr>
                <w:spacing w:val="-1"/>
              </w:rPr>
              <w:t>другие</w:t>
            </w:r>
            <w:r w:rsidRPr="00FF603A">
              <w:rPr>
                <w:spacing w:val="17"/>
              </w:rPr>
              <w:t xml:space="preserve"> </w:t>
            </w:r>
            <w:r w:rsidRPr="00FF603A">
              <w:rPr>
                <w:spacing w:val="-1"/>
              </w:rPr>
              <w:t>качества,</w:t>
            </w:r>
            <w:r w:rsidRPr="00FF603A">
              <w:rPr>
                <w:spacing w:val="18"/>
              </w:rPr>
              <w:t xml:space="preserve"> </w:t>
            </w:r>
            <w:r w:rsidRPr="00FF603A">
              <w:rPr>
                <w:spacing w:val="-1"/>
              </w:rPr>
              <w:t>воспитывает</w:t>
            </w:r>
            <w:r w:rsidRPr="00FF603A">
              <w:rPr>
                <w:spacing w:val="17"/>
              </w:rPr>
              <w:t xml:space="preserve"> </w:t>
            </w:r>
            <w:r w:rsidRPr="00FF603A">
              <w:t>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улучшает</w:t>
            </w:r>
            <w:r w:rsidRPr="00FF603A">
              <w:rPr>
                <w:spacing w:val="7"/>
              </w:rPr>
              <w:t xml:space="preserve"> </w:t>
            </w:r>
            <w:r w:rsidRPr="00FF603A">
              <w:rPr>
                <w:spacing w:val="-1"/>
              </w:rPr>
              <w:t>психологическую</w:t>
            </w:r>
            <w:r w:rsidRPr="00FF603A">
              <w:rPr>
                <w:spacing w:val="7"/>
              </w:rPr>
              <w:t xml:space="preserve"> </w:t>
            </w:r>
            <w:r w:rsidRPr="00FF603A">
              <w:t>атмосферу</w:t>
            </w:r>
            <w:r w:rsidRPr="00FF603A">
              <w:rPr>
                <w:spacing w:val="2"/>
              </w:rPr>
              <w:t xml:space="preserve"> </w:t>
            </w:r>
            <w:r w:rsidRPr="00FF603A">
              <w:t>в</w:t>
            </w:r>
            <w:r w:rsidRPr="00FF603A">
              <w:rPr>
                <w:spacing w:val="28"/>
              </w:rPr>
              <w:t xml:space="preserve"> </w:t>
            </w:r>
            <w:r w:rsidRPr="00FF603A">
              <w:rPr>
                <w:spacing w:val="-1"/>
              </w:rPr>
              <w:t>классе.</w:t>
            </w:r>
          </w:p>
        </w:tc>
      </w:tr>
    </w:tbl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132" w:line="276" w:lineRule="auto"/>
        <w:ind w:right="226"/>
        <w:rPr>
          <w:rFonts w:ascii="Calibri" w:hAnsi="Calibri" w:cs="Calibri"/>
          <w:w w:val="95"/>
        </w:rPr>
        <w:sectPr w:rsidR="003E6D7C" w:rsidRPr="00FF603A">
          <w:type w:val="continuous"/>
          <w:pgSz w:w="11910" w:h="16840"/>
          <w:pgMar w:top="0" w:right="620" w:bottom="0" w:left="1480" w:header="720" w:footer="720" w:gutter="0"/>
          <w:cols w:space="720"/>
          <w:noEndnote/>
        </w:sectPr>
      </w:pPr>
    </w:p>
    <w:p w:rsidR="004E360C" w:rsidRPr="00FF603A" w:rsidRDefault="004E360C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tbl>
      <w:tblPr>
        <w:tblW w:w="966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5"/>
        <w:gridCol w:w="1044"/>
        <w:gridCol w:w="1174"/>
        <w:gridCol w:w="4310"/>
      </w:tblGrid>
      <w:tr w:rsidR="003E6D7C" w:rsidRPr="00FF603A" w:rsidTr="005914BC">
        <w:trPr>
          <w:trHeight w:hRule="exact" w:val="2307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4E360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/>
            </w:pPr>
            <w:r>
              <w:t>«История и культура кубанского казачества»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4E360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>
              <w:t>1-</w:t>
            </w:r>
            <w:r w:rsidR="003E6D7C" w:rsidRPr="00FF603A">
              <w:t xml:space="preserve">4 </w:t>
            </w:r>
            <w:proofErr w:type="spellStart"/>
            <w:r w:rsidR="003E6D7C" w:rsidRPr="00FF603A">
              <w:t>кл</w:t>
            </w:r>
            <w:proofErr w:type="spellEnd"/>
            <w:r w:rsidR="003E6D7C" w:rsidRPr="00FF603A">
              <w:t>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99"/>
            </w:pPr>
            <w:r w:rsidRPr="00FF603A">
              <w:t xml:space="preserve">34 </w:t>
            </w:r>
            <w:r w:rsidRPr="00FF603A">
              <w:rPr>
                <w:spacing w:val="-1"/>
              </w:rPr>
              <w:t>часа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D7C" w:rsidRPr="00FF603A" w:rsidRDefault="003E6D7C" w:rsidP="00FF603A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4"/>
              <w:rPr>
                <w:spacing w:val="-1"/>
              </w:rPr>
            </w:pPr>
            <w:r w:rsidRPr="00FF603A">
              <w:rPr>
                <w:spacing w:val="-1"/>
              </w:rPr>
              <w:t>Основные</w:t>
            </w:r>
            <w:r w:rsidRPr="00FF603A">
              <w:rPr>
                <w:spacing w:val="39"/>
              </w:rPr>
              <w:t xml:space="preserve"> </w:t>
            </w:r>
            <w:r w:rsidRPr="00FF603A">
              <w:t>формы</w:t>
            </w:r>
            <w:r w:rsidRPr="00FF603A">
              <w:rPr>
                <w:spacing w:val="39"/>
              </w:rPr>
              <w:t xml:space="preserve"> </w:t>
            </w:r>
            <w:r w:rsidRPr="00FF603A">
              <w:rPr>
                <w:spacing w:val="-1"/>
              </w:rPr>
              <w:t>организации</w:t>
            </w:r>
            <w:r w:rsidRPr="00FF603A">
              <w:rPr>
                <w:spacing w:val="41"/>
              </w:rPr>
              <w:t xml:space="preserve"> </w:t>
            </w:r>
            <w:r w:rsidRPr="00FF603A">
              <w:rPr>
                <w:spacing w:val="-1"/>
              </w:rPr>
              <w:t>занятий: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кружок.</w:t>
            </w:r>
          </w:p>
          <w:p w:rsidR="003E6D7C" w:rsidRDefault="003E6D7C" w:rsidP="004E360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3"/>
              <w:rPr>
                <w:spacing w:val="-1"/>
              </w:rPr>
            </w:pPr>
            <w:r w:rsidRPr="00FF603A">
              <w:rPr>
                <w:spacing w:val="-1"/>
              </w:rPr>
              <w:t>Программа</w:t>
            </w:r>
            <w:r w:rsidRPr="00FF603A">
              <w:rPr>
                <w:spacing w:val="1"/>
              </w:rPr>
              <w:t xml:space="preserve"> </w:t>
            </w:r>
            <w:r w:rsidRPr="00FF603A">
              <w:rPr>
                <w:spacing w:val="-1"/>
              </w:rPr>
              <w:t>курса</w:t>
            </w:r>
            <w:r w:rsidRPr="00FF603A">
              <w:rPr>
                <w:spacing w:val="3"/>
              </w:rPr>
              <w:t xml:space="preserve"> </w:t>
            </w:r>
            <w:r w:rsidRPr="00FF603A">
              <w:rPr>
                <w:spacing w:val="-1"/>
              </w:rPr>
              <w:t>направлена</w:t>
            </w:r>
            <w:r w:rsidRPr="00FF603A">
              <w:rPr>
                <w:spacing w:val="3"/>
              </w:rPr>
              <w:t xml:space="preserve"> </w:t>
            </w:r>
            <w:r w:rsidRPr="00FF603A">
              <w:t>на</w:t>
            </w:r>
            <w:r w:rsidRPr="00FF603A">
              <w:rPr>
                <w:spacing w:val="35"/>
              </w:rPr>
              <w:t xml:space="preserve"> </w:t>
            </w:r>
            <w:r w:rsidRPr="00FF603A">
              <w:rPr>
                <w:spacing w:val="-1"/>
              </w:rPr>
              <w:t>формирование</w:t>
            </w:r>
            <w:r w:rsidRPr="00FF603A">
              <w:rPr>
                <w:spacing w:val="26"/>
              </w:rPr>
              <w:t xml:space="preserve"> </w:t>
            </w:r>
            <w:r w:rsidR="004E360C">
              <w:rPr>
                <w:spacing w:val="-1"/>
              </w:rPr>
              <w:t>духовного и уважительного воспитания к истории</w:t>
            </w:r>
          </w:p>
          <w:p w:rsidR="004E360C" w:rsidRPr="00FF603A" w:rsidRDefault="004E360C" w:rsidP="004E360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102" w:right="103"/>
            </w:pPr>
            <w:r>
              <w:rPr>
                <w:spacing w:val="-1"/>
              </w:rPr>
              <w:t>Родного края.</w:t>
            </w:r>
          </w:p>
        </w:tc>
      </w:tr>
    </w:tbl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firstLine="2878"/>
        <w:rPr>
          <w:b/>
          <w:bCs/>
        </w:rPr>
      </w:pPr>
    </w:p>
    <w:p w:rsidR="004E360C" w:rsidRDefault="004E360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firstLine="2878"/>
        <w:rPr>
          <w:b/>
          <w:bCs/>
        </w:rPr>
      </w:pPr>
    </w:p>
    <w:p w:rsidR="004E360C" w:rsidRDefault="004E360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firstLine="2878"/>
        <w:rPr>
          <w:b/>
          <w:bCs/>
        </w:rPr>
      </w:pPr>
    </w:p>
    <w:p w:rsidR="004E360C" w:rsidRDefault="004E360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firstLine="2878"/>
        <w:rPr>
          <w:b/>
          <w:bCs/>
        </w:rPr>
      </w:pPr>
    </w:p>
    <w:p w:rsidR="004E360C" w:rsidRPr="004E360C" w:rsidRDefault="00943C4C" w:rsidP="004E360C">
      <w:pPr>
        <w:kinsoku w:val="0"/>
        <w:overflowPunct w:val="0"/>
        <w:autoSpaceDE w:val="0"/>
        <w:autoSpaceDN w:val="0"/>
        <w:adjustRightInd w:val="0"/>
        <w:spacing w:line="276" w:lineRule="auto"/>
        <w:ind w:right="239"/>
      </w:pPr>
      <w:proofErr w:type="gramStart"/>
      <w:r w:rsidRPr="004E360C">
        <w:rPr>
          <w:spacing w:val="-1"/>
        </w:rPr>
        <w:t>Результатами</w:t>
      </w:r>
      <w:r w:rsidRPr="004E360C">
        <w:t xml:space="preserve"> </w:t>
      </w:r>
      <w:r w:rsidRPr="004E360C">
        <w:rPr>
          <w:spacing w:val="5"/>
        </w:rPr>
        <w:t xml:space="preserve"> </w:t>
      </w:r>
      <w:r w:rsidRPr="004E360C">
        <w:rPr>
          <w:spacing w:val="-1"/>
        </w:rPr>
        <w:t>работы</w:t>
      </w:r>
      <w:proofErr w:type="gramEnd"/>
      <w:r w:rsidRPr="004E360C">
        <w:t xml:space="preserve"> </w:t>
      </w:r>
      <w:r w:rsidRPr="004E360C">
        <w:rPr>
          <w:spacing w:val="1"/>
        </w:rPr>
        <w:t xml:space="preserve"> </w:t>
      </w:r>
      <w:r w:rsidRPr="004E360C">
        <w:t xml:space="preserve">становятся </w:t>
      </w:r>
      <w:r w:rsidRPr="004E360C">
        <w:rPr>
          <w:spacing w:val="4"/>
        </w:rPr>
        <w:t xml:space="preserve"> </w:t>
      </w:r>
      <w:r w:rsidRPr="004E360C">
        <w:rPr>
          <w:spacing w:val="-1"/>
        </w:rPr>
        <w:t>конкурсы,</w:t>
      </w:r>
      <w:r w:rsidRPr="004E360C">
        <w:t xml:space="preserve"> </w:t>
      </w:r>
      <w:r w:rsidRPr="004E360C">
        <w:rPr>
          <w:spacing w:val="6"/>
        </w:rPr>
        <w:t xml:space="preserve"> </w:t>
      </w:r>
      <w:r w:rsidRPr="004E360C">
        <w:rPr>
          <w:spacing w:val="-1"/>
        </w:rPr>
        <w:t>выставки,</w:t>
      </w:r>
      <w:r w:rsidRPr="004E360C">
        <w:t xml:space="preserve"> </w:t>
      </w:r>
      <w:r w:rsidRPr="004E360C">
        <w:rPr>
          <w:spacing w:val="4"/>
        </w:rPr>
        <w:t xml:space="preserve"> </w:t>
      </w:r>
      <w:r w:rsidRPr="004E360C">
        <w:rPr>
          <w:spacing w:val="-1"/>
        </w:rPr>
        <w:t>показательные</w:t>
      </w:r>
      <w:r w:rsidRPr="004E360C">
        <w:t xml:space="preserve"> </w:t>
      </w:r>
      <w:r w:rsidR="004E360C" w:rsidRPr="004E360C">
        <w:t xml:space="preserve">       </w:t>
      </w:r>
      <w:r w:rsidR="004E360C">
        <w:rPr>
          <w:spacing w:val="-1"/>
        </w:rPr>
        <w:t>в</w:t>
      </w:r>
      <w:r w:rsidRPr="004E360C">
        <w:rPr>
          <w:spacing w:val="-1"/>
        </w:rPr>
        <w:t>ыступления</w:t>
      </w:r>
      <w:r w:rsidR="004E360C">
        <w:rPr>
          <w:spacing w:val="-1"/>
        </w:rPr>
        <w:t>, рефераты</w:t>
      </w:r>
    </w:p>
    <w:p w:rsidR="004E360C" w:rsidRDefault="004E360C" w:rsidP="004E360C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239"/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4E360C" w:rsidRPr="004E360C" w:rsidRDefault="004E360C" w:rsidP="004E360C">
      <w:pPr>
        <w:kinsoku w:val="0"/>
        <w:overflowPunct w:val="0"/>
        <w:autoSpaceDE w:val="0"/>
        <w:autoSpaceDN w:val="0"/>
        <w:adjustRightInd w:val="0"/>
        <w:spacing w:line="276" w:lineRule="auto"/>
        <w:ind w:left="142" w:right="239"/>
        <w:rPr>
          <w:spacing w:val="-1"/>
        </w:rPr>
      </w:pPr>
      <w:r>
        <w:rPr>
          <w:b/>
          <w:bCs/>
        </w:rPr>
        <w:t xml:space="preserve">                                 </w:t>
      </w:r>
      <w:r w:rsidR="003E6D7C" w:rsidRPr="00FF603A">
        <w:rPr>
          <w:b/>
          <w:bCs/>
        </w:rPr>
        <w:t xml:space="preserve">Организация </w:t>
      </w:r>
      <w:r w:rsidR="003E6D7C" w:rsidRPr="00FF603A">
        <w:rPr>
          <w:b/>
          <w:bCs/>
          <w:spacing w:val="-1"/>
        </w:rPr>
        <w:t>внеурочной</w:t>
      </w:r>
      <w:r w:rsidR="003E6D7C" w:rsidRPr="00FF603A">
        <w:rPr>
          <w:b/>
          <w:bCs/>
        </w:rPr>
        <w:t xml:space="preserve"> </w:t>
      </w:r>
      <w:r w:rsidR="003E6D7C" w:rsidRPr="00FF603A">
        <w:rPr>
          <w:b/>
          <w:bCs/>
          <w:spacing w:val="-1"/>
        </w:rPr>
        <w:t>деятельности</w:t>
      </w:r>
    </w:p>
    <w:p w:rsidR="004E360C" w:rsidRDefault="004E360C" w:rsidP="004E360C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firstLine="2878"/>
        <w:rPr>
          <w:b/>
          <w:bCs/>
          <w:spacing w:val="29"/>
        </w:rPr>
      </w:pPr>
    </w:p>
    <w:p w:rsidR="003E6D7C" w:rsidRPr="00FF603A" w:rsidRDefault="003E6D7C" w:rsidP="004E360C">
      <w:pPr>
        <w:kinsoku w:val="0"/>
        <w:overflowPunct w:val="0"/>
        <w:autoSpaceDE w:val="0"/>
        <w:autoSpaceDN w:val="0"/>
        <w:adjustRightInd w:val="0"/>
        <w:spacing w:line="276" w:lineRule="auto"/>
        <w:ind w:left="962" w:right="1431" w:hanging="820"/>
        <w:rPr>
          <w:spacing w:val="-1"/>
        </w:rPr>
      </w:pPr>
      <w:r w:rsidRPr="00FF603A">
        <w:rPr>
          <w:b/>
          <w:bCs/>
          <w:spacing w:val="-1"/>
        </w:rPr>
        <w:t>Принципами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организации</w:t>
      </w:r>
      <w:r w:rsidRPr="00FF603A">
        <w:rPr>
          <w:b/>
          <w:bCs/>
          <w:spacing w:val="4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"/>
        </w:rPr>
        <w:t xml:space="preserve"> </w:t>
      </w:r>
      <w:r w:rsidRPr="00FF603A">
        <w:t xml:space="preserve">в </w:t>
      </w:r>
      <w:r w:rsidRPr="00FF603A">
        <w:rPr>
          <w:spacing w:val="-1"/>
        </w:rPr>
        <w:t>гимназии</w:t>
      </w:r>
      <w:r w:rsidRPr="00FF603A">
        <w:t xml:space="preserve"> </w:t>
      </w:r>
      <w:r w:rsidRPr="00FF603A">
        <w:rPr>
          <w:spacing w:val="-1"/>
        </w:rPr>
        <w:t>являются:</w:t>
      </w:r>
    </w:p>
    <w:p w:rsidR="003E6D7C" w:rsidRPr="00FF603A" w:rsidRDefault="004E360C" w:rsidP="004E360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spacing w:line="276" w:lineRule="auto"/>
        <w:rPr>
          <w:spacing w:val="-1"/>
        </w:rPr>
      </w:pPr>
      <w:r>
        <w:rPr>
          <w:spacing w:val="-1"/>
        </w:rPr>
        <w:t xml:space="preserve">  </w:t>
      </w:r>
      <w:r w:rsidR="00425FD0">
        <w:rPr>
          <w:spacing w:val="-1"/>
        </w:rPr>
        <w:t xml:space="preserve"> -  </w:t>
      </w:r>
      <w:r w:rsidR="003E6D7C" w:rsidRPr="00FF603A">
        <w:rPr>
          <w:spacing w:val="-1"/>
        </w:rPr>
        <w:t xml:space="preserve">соответствие </w:t>
      </w:r>
      <w:r w:rsidR="003E6D7C" w:rsidRPr="00FF603A">
        <w:t>возрастным</w:t>
      </w:r>
      <w:r w:rsidR="003E6D7C" w:rsidRPr="00FF603A">
        <w:rPr>
          <w:spacing w:val="-2"/>
        </w:rPr>
        <w:t xml:space="preserve"> </w:t>
      </w:r>
      <w:r w:rsidR="003E6D7C" w:rsidRPr="00FF603A">
        <w:rPr>
          <w:spacing w:val="-1"/>
        </w:rPr>
        <w:t>особенностям обучающихся;</w:t>
      </w:r>
    </w:p>
    <w:p w:rsidR="003E6D7C" w:rsidRPr="00FF603A" w:rsidRDefault="004E360C" w:rsidP="004E360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spacing w:line="276" w:lineRule="auto"/>
        <w:rPr>
          <w:spacing w:val="-1"/>
        </w:rPr>
      </w:pPr>
      <w:r>
        <w:rPr>
          <w:spacing w:val="-1"/>
        </w:rPr>
        <w:t xml:space="preserve">   </w:t>
      </w:r>
      <w:r w:rsidR="00425FD0">
        <w:rPr>
          <w:spacing w:val="-1"/>
        </w:rPr>
        <w:t xml:space="preserve">- </w:t>
      </w:r>
      <w:r w:rsidR="003E6D7C" w:rsidRPr="00FF603A">
        <w:rPr>
          <w:spacing w:val="-1"/>
        </w:rPr>
        <w:t>преемственность</w:t>
      </w:r>
      <w:r w:rsidR="003E6D7C" w:rsidRPr="00FF603A">
        <w:t xml:space="preserve"> с</w:t>
      </w:r>
      <w:r w:rsidR="003E6D7C" w:rsidRPr="00FF603A">
        <w:rPr>
          <w:spacing w:val="-1"/>
        </w:rPr>
        <w:t xml:space="preserve"> </w:t>
      </w:r>
      <w:r w:rsidR="003E6D7C" w:rsidRPr="00FF603A">
        <w:t>технологиями</w:t>
      </w:r>
      <w:r w:rsidR="003E6D7C" w:rsidRPr="00FF603A">
        <w:rPr>
          <w:spacing w:val="3"/>
        </w:rPr>
        <w:t xml:space="preserve"> </w:t>
      </w:r>
      <w:r w:rsidR="003E6D7C" w:rsidRPr="00FF603A">
        <w:rPr>
          <w:spacing w:val="-2"/>
        </w:rPr>
        <w:t>учебной</w:t>
      </w:r>
      <w:r w:rsidR="003E6D7C" w:rsidRPr="00FF603A">
        <w:t xml:space="preserve"> </w:t>
      </w:r>
      <w:r w:rsidR="003E6D7C" w:rsidRPr="00FF603A">
        <w:rPr>
          <w:spacing w:val="-1"/>
        </w:rPr>
        <w:t>деятельности;</w:t>
      </w:r>
    </w:p>
    <w:p w:rsidR="003E6D7C" w:rsidRPr="00FF603A" w:rsidRDefault="004E360C" w:rsidP="004E360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spacing w:line="276" w:lineRule="auto"/>
        <w:rPr>
          <w:spacing w:val="-1"/>
        </w:rPr>
      </w:pPr>
      <w:r>
        <w:t xml:space="preserve">   </w:t>
      </w:r>
      <w:r w:rsidR="00425FD0">
        <w:t xml:space="preserve">- </w:t>
      </w:r>
      <w:r w:rsidR="003E6D7C" w:rsidRPr="00FF603A">
        <w:t>опора</w:t>
      </w:r>
      <w:r w:rsidR="003E6D7C" w:rsidRPr="00FF603A">
        <w:rPr>
          <w:spacing w:val="-1"/>
        </w:rPr>
        <w:t xml:space="preserve"> </w:t>
      </w:r>
      <w:r w:rsidR="003E6D7C" w:rsidRPr="00FF603A">
        <w:t>на</w:t>
      </w:r>
      <w:r w:rsidR="003E6D7C" w:rsidRPr="00FF603A">
        <w:rPr>
          <w:spacing w:val="-1"/>
        </w:rPr>
        <w:t xml:space="preserve"> традиции</w:t>
      </w:r>
      <w:r w:rsidR="003E6D7C" w:rsidRPr="00FF603A">
        <w:t xml:space="preserve"> и</w:t>
      </w:r>
      <w:r w:rsidR="003E6D7C" w:rsidRPr="00FF603A">
        <w:rPr>
          <w:spacing w:val="-2"/>
        </w:rPr>
        <w:t xml:space="preserve"> </w:t>
      </w:r>
      <w:r w:rsidR="003E6D7C" w:rsidRPr="00FF603A">
        <w:rPr>
          <w:spacing w:val="-1"/>
        </w:rPr>
        <w:t>положительный</w:t>
      </w:r>
      <w:r w:rsidR="003E6D7C" w:rsidRPr="00FF603A">
        <w:t xml:space="preserve"> опыт</w:t>
      </w:r>
      <w:r w:rsidR="003E6D7C" w:rsidRPr="00FF603A">
        <w:rPr>
          <w:spacing w:val="3"/>
        </w:rPr>
        <w:t xml:space="preserve"> </w:t>
      </w:r>
      <w:r w:rsidR="003E6D7C" w:rsidRPr="00FF603A">
        <w:rPr>
          <w:spacing w:val="-1"/>
        </w:rPr>
        <w:t>организации</w:t>
      </w:r>
      <w:r w:rsidR="003E6D7C" w:rsidRPr="00FF603A">
        <w:t xml:space="preserve"> </w:t>
      </w:r>
      <w:r w:rsidR="003E6D7C" w:rsidRPr="00FF603A">
        <w:rPr>
          <w:spacing w:val="-1"/>
        </w:rPr>
        <w:t>внеурочной</w:t>
      </w:r>
      <w:r w:rsidR="003E6D7C" w:rsidRPr="00FF603A">
        <w:t xml:space="preserve"> </w:t>
      </w:r>
      <w:r w:rsidR="003E6D7C" w:rsidRPr="00FF603A">
        <w:rPr>
          <w:spacing w:val="-1"/>
        </w:rPr>
        <w:t>деятельности;</w:t>
      </w:r>
    </w:p>
    <w:p w:rsidR="004E360C" w:rsidRDefault="004E360C" w:rsidP="004E360C">
      <w:pPr>
        <w:tabs>
          <w:tab w:val="left" w:pos="1102"/>
        </w:tabs>
        <w:kinsoku w:val="0"/>
        <w:overflowPunct w:val="0"/>
        <w:autoSpaceDE w:val="0"/>
        <w:autoSpaceDN w:val="0"/>
        <w:adjustRightInd w:val="0"/>
        <w:spacing w:line="276" w:lineRule="auto"/>
        <w:rPr>
          <w:spacing w:val="-1"/>
        </w:rPr>
      </w:pPr>
      <w:r>
        <w:t xml:space="preserve"> </w:t>
      </w:r>
      <w:r w:rsidR="00425FD0">
        <w:t xml:space="preserve"> - </w:t>
      </w:r>
      <w:r w:rsidR="003E6D7C" w:rsidRPr="00FF603A">
        <w:t>опора</w:t>
      </w:r>
      <w:r w:rsidR="003E6D7C" w:rsidRPr="00FF603A">
        <w:rPr>
          <w:spacing w:val="-1"/>
        </w:rPr>
        <w:t xml:space="preserve"> </w:t>
      </w:r>
      <w:r w:rsidR="003E6D7C" w:rsidRPr="00FF603A">
        <w:t>на</w:t>
      </w:r>
      <w:r w:rsidR="003E6D7C" w:rsidRPr="00FF603A">
        <w:rPr>
          <w:spacing w:val="-1"/>
        </w:rPr>
        <w:t xml:space="preserve"> ценности</w:t>
      </w:r>
      <w:r w:rsidR="003E6D7C" w:rsidRPr="00FF603A">
        <w:t xml:space="preserve"> </w:t>
      </w:r>
      <w:r w:rsidR="003E6D7C" w:rsidRPr="00FF603A">
        <w:rPr>
          <w:spacing w:val="-1"/>
        </w:rPr>
        <w:t>воспитательной</w:t>
      </w:r>
      <w:r w:rsidR="003E6D7C" w:rsidRPr="00FF603A">
        <w:t xml:space="preserve"> </w:t>
      </w:r>
      <w:r w:rsidR="003E6D7C" w:rsidRPr="00FF603A">
        <w:rPr>
          <w:spacing w:val="-1"/>
        </w:rPr>
        <w:t>системы</w:t>
      </w:r>
      <w:r w:rsidR="003E6D7C" w:rsidRPr="00FF603A">
        <w:t xml:space="preserve"> </w:t>
      </w:r>
      <w:proofErr w:type="gramStart"/>
      <w:r w:rsidR="003E6D7C" w:rsidRPr="00FF603A">
        <w:t>школы;</w:t>
      </w:r>
      <w:r w:rsidR="00425FD0">
        <w:rPr>
          <w:spacing w:val="-1"/>
        </w:rPr>
        <w:t>-</w:t>
      </w:r>
      <w:proofErr w:type="gramEnd"/>
      <w:r w:rsidR="00425FD0">
        <w:rPr>
          <w:spacing w:val="-1"/>
        </w:rPr>
        <w:t xml:space="preserve"> </w:t>
      </w:r>
      <w:r w:rsidR="003E6D7C" w:rsidRPr="00FF603A">
        <w:rPr>
          <w:spacing w:val="-1"/>
        </w:rPr>
        <w:t>свободный</w:t>
      </w:r>
      <w:r w:rsidR="003E6D7C" w:rsidRPr="00FF603A">
        <w:t xml:space="preserve"> </w:t>
      </w:r>
      <w:r w:rsidR="003E6D7C" w:rsidRPr="00FF603A">
        <w:rPr>
          <w:spacing w:val="-1"/>
        </w:rPr>
        <w:t>выбор</w:t>
      </w:r>
      <w:r w:rsidR="003E6D7C" w:rsidRPr="00FF603A">
        <w:t xml:space="preserve"> на</w:t>
      </w:r>
      <w:r w:rsidR="003E6D7C" w:rsidRPr="00FF603A">
        <w:rPr>
          <w:spacing w:val="-1"/>
        </w:rPr>
        <w:t xml:space="preserve"> основе</w:t>
      </w:r>
      <w:r w:rsidR="003E6D7C" w:rsidRPr="00FF603A">
        <w:rPr>
          <w:spacing w:val="-2"/>
        </w:rPr>
        <w:t xml:space="preserve"> </w:t>
      </w:r>
      <w:r w:rsidR="003E6D7C" w:rsidRPr="00FF603A">
        <w:t>личных</w:t>
      </w:r>
      <w:r w:rsidR="003E6D7C" w:rsidRPr="00FF603A">
        <w:rPr>
          <w:spacing w:val="-1"/>
        </w:rPr>
        <w:t xml:space="preserve"> интересов</w:t>
      </w:r>
      <w:r w:rsidR="003E6D7C" w:rsidRPr="00FF603A">
        <w:t xml:space="preserve"> и </w:t>
      </w:r>
      <w:r w:rsidR="003E6D7C" w:rsidRPr="00FF603A">
        <w:rPr>
          <w:spacing w:val="-1"/>
        </w:rPr>
        <w:t>склонностей</w:t>
      </w:r>
      <w:r w:rsidR="003E6D7C" w:rsidRPr="00FF603A">
        <w:t xml:space="preserve"> </w:t>
      </w:r>
      <w:r w:rsidR="003E6D7C" w:rsidRPr="00FF603A">
        <w:rPr>
          <w:spacing w:val="-1"/>
        </w:rPr>
        <w:t>ребенка.</w:t>
      </w:r>
    </w:p>
    <w:p w:rsidR="004E360C" w:rsidRDefault="003E6D7C" w:rsidP="004E360C">
      <w:r w:rsidRPr="00FF603A">
        <w:t xml:space="preserve">Данные  </w:t>
      </w:r>
      <w:r w:rsidRPr="00FF603A">
        <w:rPr>
          <w:spacing w:val="5"/>
        </w:rPr>
        <w:t xml:space="preserve"> </w:t>
      </w:r>
      <w:r w:rsidRPr="00FF603A">
        <w:t xml:space="preserve">принципы  </w:t>
      </w:r>
      <w:r w:rsidRPr="00FF603A">
        <w:rPr>
          <w:spacing w:val="6"/>
        </w:rPr>
        <w:t xml:space="preserve"> </w:t>
      </w:r>
      <w:r w:rsidRPr="00FF603A">
        <w:t xml:space="preserve">определяют  </w:t>
      </w:r>
      <w:r w:rsidRPr="00FF603A">
        <w:rPr>
          <w:spacing w:val="11"/>
        </w:rPr>
        <w:t xml:space="preserve"> </w:t>
      </w:r>
      <w:r w:rsidRPr="00FF603A">
        <w:rPr>
          <w:b/>
          <w:bCs/>
        </w:rPr>
        <w:t xml:space="preserve">способы  </w:t>
      </w:r>
      <w:r w:rsidRPr="00FF603A">
        <w:rPr>
          <w:b/>
          <w:bCs/>
          <w:spacing w:val="6"/>
        </w:rPr>
        <w:t xml:space="preserve"> </w:t>
      </w:r>
      <w:r w:rsidRPr="00FF603A">
        <w:rPr>
          <w:b/>
          <w:bCs/>
        </w:rPr>
        <w:t xml:space="preserve">организации  </w:t>
      </w:r>
      <w:r w:rsidRPr="00FF603A">
        <w:rPr>
          <w:b/>
          <w:bCs/>
          <w:spacing w:val="9"/>
        </w:rPr>
        <w:t xml:space="preserve"> </w:t>
      </w:r>
      <w:r w:rsidRPr="00FF603A">
        <w:t xml:space="preserve">внеурочной  </w:t>
      </w:r>
      <w:r w:rsidRPr="00FF603A">
        <w:rPr>
          <w:spacing w:val="7"/>
        </w:rPr>
        <w:t xml:space="preserve"> </w:t>
      </w:r>
      <w:r w:rsidRPr="00FF603A">
        <w:t xml:space="preserve">деятельности  </w:t>
      </w:r>
      <w:r w:rsidRPr="00FF603A">
        <w:rPr>
          <w:spacing w:val="7"/>
        </w:rPr>
        <w:t xml:space="preserve"> </w:t>
      </w:r>
      <w:r w:rsidRPr="004E360C">
        <w:t xml:space="preserve">в </w:t>
      </w:r>
      <w:r w:rsidR="004E360C" w:rsidRPr="004E360C">
        <w:t>МБОУ «СОШ №14»</w:t>
      </w:r>
    </w:p>
    <w:p w:rsidR="003E6D7C" w:rsidRPr="004E360C" w:rsidRDefault="004E360C" w:rsidP="004E360C">
      <w:pPr>
        <w:sectPr w:rsidR="003E6D7C" w:rsidRPr="004E360C" w:rsidSect="004E360C">
          <w:type w:val="continuous"/>
          <w:pgSz w:w="11910" w:h="16840"/>
          <w:pgMar w:top="0" w:right="711" w:bottom="0" w:left="1701" w:header="720" w:footer="720" w:gutter="0"/>
          <w:cols w:space="720"/>
          <w:noEndnote/>
        </w:sectPr>
      </w:pPr>
      <w:r>
        <w:t xml:space="preserve">- </w:t>
      </w:r>
      <w:r w:rsidR="003E6D7C" w:rsidRPr="004E360C">
        <w:t>реализация образовательных программ, разработанных педагогами школы;</w:t>
      </w:r>
    </w:p>
    <w:p w:rsidR="003E6D7C" w:rsidRPr="004E360C" w:rsidRDefault="004E360C" w:rsidP="004E360C">
      <w:pPr>
        <w:tabs>
          <w:tab w:val="left" w:pos="268"/>
        </w:tabs>
        <w:kinsoku w:val="0"/>
        <w:overflowPunct w:val="0"/>
        <w:spacing w:before="29" w:line="276" w:lineRule="auto"/>
        <w:ind w:right="115"/>
        <w:rPr>
          <w:spacing w:val="-1"/>
        </w:rPr>
      </w:pPr>
      <w:r>
        <w:rPr>
          <w:spacing w:val="-1"/>
        </w:rPr>
        <w:t xml:space="preserve"> - </w:t>
      </w:r>
      <w:r w:rsidR="003E6D7C" w:rsidRPr="004E360C">
        <w:rPr>
          <w:spacing w:val="-1"/>
        </w:rPr>
        <w:t>включение</w:t>
      </w:r>
      <w:r w:rsidR="003E6D7C" w:rsidRPr="004E360C">
        <w:rPr>
          <w:spacing w:val="25"/>
        </w:rPr>
        <w:t xml:space="preserve"> </w:t>
      </w:r>
      <w:r w:rsidR="003E6D7C" w:rsidRPr="004E360C">
        <w:rPr>
          <w:spacing w:val="-1"/>
        </w:rPr>
        <w:t>ребенка</w:t>
      </w:r>
      <w:r w:rsidR="003E6D7C" w:rsidRPr="004E360C">
        <w:rPr>
          <w:spacing w:val="25"/>
        </w:rPr>
        <w:t xml:space="preserve"> </w:t>
      </w:r>
      <w:r w:rsidR="003E6D7C" w:rsidRPr="004E360C">
        <w:t>в</w:t>
      </w:r>
      <w:r w:rsidR="003E6D7C" w:rsidRPr="004E360C">
        <w:rPr>
          <w:spacing w:val="23"/>
        </w:rPr>
        <w:t xml:space="preserve"> </w:t>
      </w:r>
      <w:r w:rsidR="003E6D7C" w:rsidRPr="004E360C">
        <w:rPr>
          <w:spacing w:val="-1"/>
        </w:rPr>
        <w:t>систему</w:t>
      </w:r>
      <w:r w:rsidR="003E6D7C" w:rsidRPr="004E360C">
        <w:rPr>
          <w:spacing w:val="21"/>
        </w:rPr>
        <w:t xml:space="preserve"> </w:t>
      </w:r>
      <w:r w:rsidR="003E6D7C" w:rsidRPr="004E360C">
        <w:t>коллективных</w:t>
      </w:r>
      <w:r w:rsidR="003E6D7C" w:rsidRPr="004E360C">
        <w:rPr>
          <w:spacing w:val="25"/>
        </w:rPr>
        <w:t xml:space="preserve"> </w:t>
      </w:r>
      <w:r w:rsidR="003E6D7C" w:rsidRPr="004E360C">
        <w:rPr>
          <w:spacing w:val="-1"/>
        </w:rPr>
        <w:t>творческих</w:t>
      </w:r>
      <w:r w:rsidR="003E6D7C" w:rsidRPr="004E360C">
        <w:rPr>
          <w:spacing w:val="25"/>
        </w:rPr>
        <w:t xml:space="preserve"> </w:t>
      </w:r>
      <w:r w:rsidR="003E6D7C" w:rsidRPr="004E360C">
        <w:rPr>
          <w:spacing w:val="-1"/>
        </w:rPr>
        <w:t>дел,</w:t>
      </w:r>
      <w:r w:rsidR="003E6D7C" w:rsidRPr="004E360C">
        <w:rPr>
          <w:spacing w:val="26"/>
        </w:rPr>
        <w:t xml:space="preserve"> </w:t>
      </w:r>
      <w:r w:rsidR="003E6D7C" w:rsidRPr="004E360C">
        <w:rPr>
          <w:spacing w:val="-1"/>
        </w:rPr>
        <w:t>которые</w:t>
      </w:r>
      <w:r w:rsidR="003E6D7C" w:rsidRPr="004E360C">
        <w:rPr>
          <w:spacing w:val="24"/>
        </w:rPr>
        <w:t xml:space="preserve"> </w:t>
      </w:r>
      <w:r w:rsidR="003E6D7C" w:rsidRPr="004E360C">
        <w:rPr>
          <w:spacing w:val="-1"/>
        </w:rPr>
        <w:t>являются</w:t>
      </w:r>
      <w:r w:rsidR="003E6D7C" w:rsidRPr="004E360C">
        <w:rPr>
          <w:spacing w:val="26"/>
        </w:rPr>
        <w:t xml:space="preserve"> </w:t>
      </w:r>
      <w:r w:rsidR="003E6D7C" w:rsidRPr="004E360C">
        <w:rPr>
          <w:spacing w:val="-1"/>
        </w:rPr>
        <w:t>частью</w:t>
      </w:r>
      <w:r w:rsidR="003E6D7C" w:rsidRPr="004E360C">
        <w:rPr>
          <w:spacing w:val="81"/>
        </w:rPr>
        <w:t xml:space="preserve"> </w:t>
      </w:r>
      <w:r w:rsidR="003E6D7C" w:rsidRPr="004E360C">
        <w:rPr>
          <w:spacing w:val="-1"/>
        </w:rPr>
        <w:t>воспитательной</w:t>
      </w:r>
      <w:r w:rsidR="003E6D7C" w:rsidRPr="004E360C">
        <w:t xml:space="preserve"> </w:t>
      </w:r>
      <w:r w:rsidR="003E6D7C" w:rsidRPr="004E360C">
        <w:rPr>
          <w:spacing w:val="-1"/>
        </w:rPr>
        <w:t>системы</w:t>
      </w:r>
      <w:r w:rsidR="003E6D7C" w:rsidRPr="004E360C">
        <w:t xml:space="preserve"> школы по </w:t>
      </w:r>
      <w:r w:rsidR="003E6D7C" w:rsidRPr="004E360C">
        <w:rPr>
          <w:spacing w:val="-1"/>
        </w:rPr>
        <w:t>пяти</w:t>
      </w:r>
      <w:r w:rsidR="003E6D7C" w:rsidRPr="004E360C">
        <w:t xml:space="preserve"> </w:t>
      </w:r>
      <w:r w:rsidR="003E6D7C" w:rsidRPr="004E360C">
        <w:rPr>
          <w:spacing w:val="-1"/>
        </w:rPr>
        <w:t>направлениям;</w:t>
      </w:r>
    </w:p>
    <w:p w:rsidR="003E6D7C" w:rsidRPr="00FF603A" w:rsidRDefault="004E360C" w:rsidP="004E360C">
      <w:p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rPr>
          <w:spacing w:val="-1"/>
        </w:rPr>
      </w:pPr>
      <w:r>
        <w:rPr>
          <w:spacing w:val="-1"/>
        </w:rPr>
        <w:t xml:space="preserve">- </w:t>
      </w:r>
      <w:r w:rsidR="003E6D7C" w:rsidRPr="00FF603A">
        <w:rPr>
          <w:spacing w:val="-1"/>
        </w:rPr>
        <w:t>использование ресурсов</w:t>
      </w:r>
      <w:r w:rsidR="003E6D7C" w:rsidRPr="00FF603A">
        <w:rPr>
          <w:spacing w:val="1"/>
        </w:rPr>
        <w:t xml:space="preserve"> </w:t>
      </w:r>
      <w:r w:rsidR="003E6D7C" w:rsidRPr="00FF603A">
        <w:rPr>
          <w:spacing w:val="-1"/>
        </w:rPr>
        <w:t>учреждений</w:t>
      </w:r>
      <w:r w:rsidR="003E6D7C" w:rsidRPr="00FF603A">
        <w:t xml:space="preserve"> </w:t>
      </w:r>
      <w:r w:rsidR="003E6D7C" w:rsidRPr="00FF603A">
        <w:rPr>
          <w:spacing w:val="-1"/>
        </w:rPr>
        <w:t>дополнительного</w:t>
      </w:r>
      <w:r w:rsidR="003E6D7C" w:rsidRPr="00FF603A">
        <w:t xml:space="preserve"> </w:t>
      </w:r>
      <w:r w:rsidR="003E6D7C" w:rsidRPr="00FF603A">
        <w:rPr>
          <w:spacing w:val="-1"/>
        </w:rPr>
        <w:t>образования.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rPr>
          <w:spacing w:val="-1"/>
        </w:rPr>
      </w:pPr>
      <w:r w:rsidRPr="00FF603A">
        <w:rPr>
          <w:b/>
          <w:bCs/>
          <w:spacing w:val="-1"/>
        </w:rPr>
        <w:t>Ориентирами</w:t>
      </w:r>
      <w:r w:rsidRPr="00FF603A">
        <w:rPr>
          <w:b/>
          <w:bCs/>
          <w:spacing w:val="1"/>
        </w:rPr>
        <w:t xml:space="preserve"> </w:t>
      </w:r>
      <w:r w:rsidRPr="00FF603A">
        <w:t xml:space="preserve">в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="006A2428">
        <w:rPr>
          <w:spacing w:val="-1"/>
        </w:rPr>
        <w:t xml:space="preserve">школы </w:t>
      </w:r>
      <w:r w:rsidRPr="00FF603A">
        <w:rPr>
          <w:spacing w:val="-1"/>
        </w:rPr>
        <w:t>являются</w:t>
      </w:r>
      <w:r w:rsidRPr="00FF603A">
        <w:t xml:space="preserve"> </w:t>
      </w:r>
      <w:r w:rsidRPr="00FF603A">
        <w:rPr>
          <w:spacing w:val="-1"/>
        </w:rPr>
        <w:t>следующие: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241" w:hanging="139"/>
        <w:rPr>
          <w:spacing w:val="-1"/>
        </w:rPr>
      </w:pPr>
      <w:r w:rsidRPr="00FF603A">
        <w:rPr>
          <w:spacing w:val="-1"/>
        </w:rPr>
        <w:t>запросы</w:t>
      </w:r>
      <w:r w:rsidRPr="00FF603A">
        <w:t xml:space="preserve"> </w:t>
      </w:r>
      <w:r w:rsidRPr="00FF603A">
        <w:rPr>
          <w:spacing w:val="-1"/>
        </w:rPr>
        <w:t>родителей,</w:t>
      </w:r>
      <w:r w:rsidRPr="00FF603A">
        <w:t xml:space="preserve"> </w:t>
      </w:r>
      <w:r w:rsidRPr="00FF603A">
        <w:rPr>
          <w:spacing w:val="-1"/>
        </w:rPr>
        <w:t>законных представителей</w:t>
      </w:r>
      <w:r w:rsidRPr="00FF603A">
        <w:t xml:space="preserve"> </w:t>
      </w:r>
      <w:r w:rsidRPr="00FF603A">
        <w:rPr>
          <w:spacing w:val="-1"/>
        </w:rPr>
        <w:t>первоклассников;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241" w:hanging="139"/>
        <w:rPr>
          <w:spacing w:val="-1"/>
        </w:rPr>
      </w:pPr>
      <w:r w:rsidRPr="00FF603A">
        <w:rPr>
          <w:spacing w:val="-1"/>
        </w:rPr>
        <w:t>приоритетные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направления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школы;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241" w:hanging="139"/>
        <w:rPr>
          <w:spacing w:val="-1"/>
        </w:rPr>
      </w:pPr>
      <w:r w:rsidRPr="00FF603A">
        <w:rPr>
          <w:spacing w:val="-1"/>
        </w:rPr>
        <w:t>интересы</w:t>
      </w:r>
      <w:r w:rsidRPr="00FF603A">
        <w:t xml:space="preserve"> и </w:t>
      </w:r>
      <w:r w:rsidRPr="00FF603A">
        <w:rPr>
          <w:spacing w:val="-1"/>
        </w:rPr>
        <w:t>склонности</w:t>
      </w:r>
      <w:r w:rsidRPr="00FF603A">
        <w:t xml:space="preserve"> </w:t>
      </w:r>
      <w:r w:rsidRPr="00FF603A">
        <w:rPr>
          <w:spacing w:val="-1"/>
        </w:rPr>
        <w:t>педагогов;</w:t>
      </w:r>
    </w:p>
    <w:p w:rsidR="003E6D7C" w:rsidRPr="00FF603A" w:rsidRDefault="003E6D7C" w:rsidP="00FF603A">
      <w:pPr>
        <w:numPr>
          <w:ilvl w:val="0"/>
          <w:numId w:val="7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241" w:hanging="139"/>
        <w:rPr>
          <w:spacing w:val="-1"/>
        </w:rPr>
      </w:pPr>
      <w:r w:rsidRPr="00FF603A">
        <w:rPr>
          <w:spacing w:val="-1"/>
        </w:rPr>
        <w:t>возможности</w:t>
      </w:r>
      <w:r w:rsidRPr="00FF603A"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учреждений</w:t>
      </w:r>
      <w:r w:rsidRPr="00FF603A">
        <w:t xml:space="preserve"> </w:t>
      </w:r>
      <w:r w:rsidRPr="00FF603A">
        <w:rPr>
          <w:spacing w:val="-1"/>
        </w:rPr>
        <w:t>дополнительного</w:t>
      </w:r>
      <w:r w:rsidRPr="00FF603A">
        <w:t xml:space="preserve"> </w:t>
      </w:r>
      <w:r w:rsidRPr="00FF603A">
        <w:rPr>
          <w:spacing w:val="-1"/>
        </w:rPr>
        <w:t>образования.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707"/>
        <w:rPr>
          <w:spacing w:val="-1"/>
        </w:rPr>
      </w:pPr>
      <w:r w:rsidRPr="00FF603A">
        <w:t xml:space="preserve">В </w:t>
      </w:r>
      <w:r w:rsidRPr="00FF603A">
        <w:rPr>
          <w:spacing w:val="-1"/>
        </w:rPr>
        <w:t>соответствии</w:t>
      </w:r>
      <w:r w:rsidRPr="00FF603A">
        <w:rPr>
          <w:spacing w:val="3"/>
        </w:rPr>
        <w:t xml:space="preserve"> </w:t>
      </w:r>
      <w:r w:rsidRPr="00FF603A">
        <w:t>с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требованиями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стандарта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внеурочная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79"/>
        </w:rPr>
        <w:t xml:space="preserve"> </w:t>
      </w:r>
      <w:proofErr w:type="gramStart"/>
      <w:r w:rsidRPr="00FF603A">
        <w:t xml:space="preserve">на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принципах</w:t>
      </w:r>
      <w:proofErr w:type="gramEnd"/>
      <w:r w:rsidRPr="00FF603A">
        <w:t xml:space="preserve"> </w:t>
      </w:r>
      <w:r w:rsidRPr="00FF603A">
        <w:rPr>
          <w:spacing w:val="21"/>
        </w:rPr>
        <w:t xml:space="preserve"> </w:t>
      </w:r>
      <w:proofErr w:type="spellStart"/>
      <w:r w:rsidRPr="00FF603A">
        <w:rPr>
          <w:spacing w:val="-1"/>
        </w:rPr>
        <w:t>деятельностного</w:t>
      </w:r>
      <w:proofErr w:type="spellEnd"/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t xml:space="preserve">подхода. </w:t>
      </w:r>
      <w:r w:rsidRPr="00FF603A">
        <w:rPr>
          <w:spacing w:val="19"/>
        </w:rPr>
        <w:t xml:space="preserve"> </w:t>
      </w:r>
      <w:proofErr w:type="gramStart"/>
      <w:r w:rsidRPr="00FF603A">
        <w:rPr>
          <w:spacing w:val="-1"/>
        </w:rPr>
        <w:t>Занятия</w:t>
      </w:r>
      <w:r w:rsidRPr="00FF603A">
        <w:t xml:space="preserve"> </w:t>
      </w:r>
      <w:r w:rsidRPr="00FF603A">
        <w:rPr>
          <w:spacing w:val="16"/>
        </w:rPr>
        <w:t xml:space="preserve"> </w:t>
      </w:r>
      <w:r w:rsidRPr="00FF603A">
        <w:t>проводятся</w:t>
      </w:r>
      <w:proofErr w:type="gramEnd"/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t xml:space="preserve">в </w:t>
      </w:r>
      <w:r w:rsidRPr="00FF603A">
        <w:rPr>
          <w:spacing w:val="18"/>
        </w:rPr>
        <w:t xml:space="preserve"> </w:t>
      </w:r>
      <w:r w:rsidRPr="00FF603A">
        <w:t xml:space="preserve">формах,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отличных</w:t>
      </w:r>
      <w:r w:rsidRPr="00FF603A">
        <w:t xml:space="preserve"> </w:t>
      </w:r>
      <w:r w:rsidRPr="00FF603A">
        <w:rPr>
          <w:spacing w:val="18"/>
        </w:rPr>
        <w:t xml:space="preserve"> </w:t>
      </w:r>
      <w:r w:rsidRPr="00FF603A">
        <w:rPr>
          <w:spacing w:val="-2"/>
        </w:rPr>
        <w:t>от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классно-урочной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t xml:space="preserve">на  </w:t>
      </w:r>
      <w:r w:rsidRPr="00FF603A">
        <w:rPr>
          <w:spacing w:val="15"/>
        </w:rPr>
        <w:t xml:space="preserve"> </w:t>
      </w:r>
      <w:r w:rsidRPr="00FF603A">
        <w:t xml:space="preserve">добровольной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основе</w:t>
      </w:r>
      <w:r w:rsidRPr="00FF603A">
        <w:t xml:space="preserve">  </w:t>
      </w:r>
      <w:r w:rsidRPr="00FF603A">
        <w:rPr>
          <w:spacing w:val="17"/>
        </w:rPr>
        <w:t xml:space="preserve"> </w:t>
      </w:r>
      <w:r w:rsidRPr="00FF603A">
        <w:t xml:space="preserve">в 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соответствии</w:t>
      </w:r>
      <w:r w:rsidRPr="00FF603A">
        <w:t xml:space="preserve">  </w:t>
      </w:r>
      <w:r w:rsidRPr="00FF603A">
        <w:rPr>
          <w:spacing w:val="19"/>
        </w:rPr>
        <w:t xml:space="preserve"> </w:t>
      </w:r>
      <w:r w:rsidRPr="00FF603A">
        <w:t xml:space="preserve">с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выбором</w:t>
      </w:r>
      <w:r w:rsidRPr="00FF603A">
        <w:t xml:space="preserve">  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участников</w:t>
      </w:r>
      <w:r w:rsidRPr="00FF603A">
        <w:rPr>
          <w:spacing w:val="65"/>
        </w:rPr>
        <w:t xml:space="preserve"> </w:t>
      </w:r>
      <w:r w:rsidRPr="00FF603A">
        <w:rPr>
          <w:spacing w:val="-1"/>
        </w:rPr>
        <w:t>образовательных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отношений: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художественные,</w:t>
      </w:r>
      <w:r w:rsidRPr="00FF603A">
        <w:t xml:space="preserve"> </w:t>
      </w:r>
      <w:r w:rsidRPr="00FF603A">
        <w:rPr>
          <w:spacing w:val="-1"/>
        </w:rPr>
        <w:t>культурологические,</w:t>
      </w:r>
      <w:r w:rsidRPr="00FF603A">
        <w:t xml:space="preserve">  </w:t>
      </w:r>
      <w:r w:rsidRPr="00FF603A">
        <w:rPr>
          <w:spacing w:val="-1"/>
        </w:rPr>
        <w:t>филологические,</w:t>
      </w:r>
      <w:r w:rsidRPr="00FF603A">
        <w:rPr>
          <w:spacing w:val="101"/>
        </w:rPr>
        <w:t xml:space="preserve"> </w:t>
      </w:r>
      <w:r w:rsidRPr="00FF603A">
        <w:t xml:space="preserve">хоровые   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студии,</w:t>
      </w:r>
      <w:r w:rsidRPr="00FF603A">
        <w:t xml:space="preserve">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школьные</w:t>
      </w:r>
      <w:r w:rsidRPr="00FF603A">
        <w:t xml:space="preserve"> 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спортивные</w:t>
      </w:r>
      <w:r w:rsidRPr="00FF603A">
        <w:t xml:space="preserve"> 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клубы</w:t>
      </w:r>
      <w:r w:rsidRPr="00FF603A">
        <w:t xml:space="preserve"> </w:t>
      </w:r>
      <w:r w:rsidRPr="00FF603A">
        <w:rPr>
          <w:spacing w:val="33"/>
        </w:rPr>
        <w:t xml:space="preserve"> </w:t>
      </w:r>
      <w:r w:rsidRPr="00FF603A">
        <w:t xml:space="preserve">и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секции,</w:t>
      </w:r>
      <w:r w:rsidRPr="00FF603A">
        <w:t xml:space="preserve"> </w:t>
      </w:r>
      <w:r w:rsidRPr="00FF603A">
        <w:rPr>
          <w:spacing w:val="38"/>
        </w:rPr>
        <w:t xml:space="preserve"> </w:t>
      </w:r>
      <w:r w:rsidRPr="00FF603A">
        <w:rPr>
          <w:spacing w:val="-1"/>
        </w:rPr>
        <w:t>экскурсии,</w:t>
      </w:r>
      <w:r w:rsidRPr="00FF603A">
        <w:t xml:space="preserve"> 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конференции,</w:t>
      </w:r>
      <w:r w:rsidRPr="00FF603A">
        <w:rPr>
          <w:spacing w:val="67"/>
        </w:rPr>
        <w:t xml:space="preserve"> </w:t>
      </w:r>
      <w:r w:rsidRPr="00FF603A">
        <w:rPr>
          <w:spacing w:val="-1"/>
        </w:rPr>
        <w:t>диспуты,</w:t>
      </w:r>
      <w:r w:rsidRPr="00FF603A">
        <w:t xml:space="preserve">   </w:t>
      </w:r>
      <w:r w:rsidRPr="00FF603A">
        <w:rPr>
          <w:spacing w:val="51"/>
        </w:rPr>
        <w:t xml:space="preserve"> </w:t>
      </w:r>
      <w:r w:rsidRPr="00FF603A">
        <w:t xml:space="preserve">школьные   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научные</w:t>
      </w:r>
      <w:r w:rsidRPr="00FF603A">
        <w:t xml:space="preserve">   </w:t>
      </w:r>
      <w:r w:rsidRPr="00FF603A">
        <w:rPr>
          <w:spacing w:val="49"/>
        </w:rPr>
        <w:t xml:space="preserve"> </w:t>
      </w:r>
      <w:r w:rsidRPr="00FF603A">
        <w:t xml:space="preserve">общества, 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олимпиады,</w:t>
      </w:r>
      <w:r w:rsidRPr="00FF603A">
        <w:t xml:space="preserve">   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соревнования,</w:t>
      </w:r>
      <w:r w:rsidRPr="00FF603A">
        <w:t xml:space="preserve">   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проектная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деятельность,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поисковые</w:t>
      </w:r>
      <w:r w:rsidRPr="00FF603A">
        <w:rPr>
          <w:spacing w:val="48"/>
        </w:rPr>
        <w:t xml:space="preserve"> </w:t>
      </w:r>
      <w:r w:rsidRPr="00FF603A">
        <w:t>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научные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исследования,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клубные</w:t>
      </w:r>
      <w:r w:rsidRPr="00FF603A">
        <w:rPr>
          <w:spacing w:val="48"/>
        </w:rPr>
        <w:t xml:space="preserve"> </w:t>
      </w:r>
      <w:r w:rsidRPr="00FF603A">
        <w:t>мероприятия,</w:t>
      </w:r>
      <w:r w:rsidRPr="00FF603A">
        <w:rPr>
          <w:spacing w:val="50"/>
        </w:rPr>
        <w:t xml:space="preserve"> </w:t>
      </w:r>
      <w:r w:rsidRPr="00FF603A">
        <w:rPr>
          <w:spacing w:val="-1"/>
        </w:rPr>
        <w:t>общественно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полезные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практики.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7" w:firstLine="427"/>
        <w:rPr>
          <w:spacing w:val="-1"/>
        </w:rPr>
      </w:pPr>
      <w:r w:rsidRPr="00FF603A">
        <w:rPr>
          <w:spacing w:val="-1"/>
        </w:rPr>
        <w:t>Минимальное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4"/>
        </w:rPr>
        <w:t xml:space="preserve"> </w:t>
      </w:r>
      <w:r w:rsidRPr="00FF603A">
        <w:t>в</w:t>
      </w:r>
      <w:r w:rsidRPr="00FF603A">
        <w:rPr>
          <w:spacing w:val="3"/>
        </w:rPr>
        <w:t xml:space="preserve"> </w:t>
      </w:r>
      <w:proofErr w:type="gramStart"/>
      <w:r w:rsidRPr="00FF603A">
        <w:rPr>
          <w:spacing w:val="-1"/>
        </w:rPr>
        <w:t>группе</w:t>
      </w:r>
      <w:r w:rsidRPr="00FF603A">
        <w:t xml:space="preserve"> </w:t>
      </w:r>
      <w:r w:rsidRPr="00FF603A">
        <w:rPr>
          <w:spacing w:val="3"/>
        </w:rPr>
        <w:t xml:space="preserve"> </w:t>
      </w:r>
      <w:r w:rsidRPr="00FF603A">
        <w:t>при</w:t>
      </w:r>
      <w:proofErr w:type="gramEnd"/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проведении</w:t>
      </w:r>
      <w:r w:rsidRPr="00FF603A">
        <w:t xml:space="preserve"> </w:t>
      </w:r>
      <w:r w:rsidRPr="00FF603A">
        <w:rPr>
          <w:spacing w:val="5"/>
        </w:rPr>
        <w:t xml:space="preserve"> </w:t>
      </w:r>
      <w:r w:rsidRPr="00FF603A">
        <w:rPr>
          <w:spacing w:val="-2"/>
        </w:rPr>
        <w:t>занятий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6"/>
        </w:rPr>
        <w:t xml:space="preserve"> </w:t>
      </w:r>
      <w:r w:rsidRPr="00FF603A">
        <w:t>8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человек.</w:t>
      </w:r>
      <w:r w:rsidRPr="00FF603A">
        <w:t xml:space="preserve"> </w:t>
      </w:r>
      <w:r w:rsidRPr="00FF603A">
        <w:rPr>
          <w:spacing w:val="35"/>
        </w:rPr>
        <w:t xml:space="preserve"> </w:t>
      </w:r>
      <w:proofErr w:type="gramStart"/>
      <w:r w:rsidRPr="00FF603A">
        <w:rPr>
          <w:spacing w:val="-1"/>
        </w:rPr>
        <w:t>Максимальное</w:t>
      </w:r>
      <w:r w:rsidRPr="00FF603A">
        <w:t xml:space="preserve"> 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количество</w:t>
      </w:r>
      <w:proofErr w:type="gramEnd"/>
      <w:r w:rsidRPr="00FF603A">
        <w:rPr>
          <w:spacing w:val="95"/>
        </w:rPr>
        <w:t xml:space="preserve"> </w:t>
      </w:r>
      <w:r w:rsidRPr="00FF603A">
        <w:rPr>
          <w:spacing w:val="-1"/>
        </w:rPr>
        <w:t>обучающихся</w:t>
      </w:r>
      <w:r w:rsidRPr="00FF603A">
        <w:t xml:space="preserve"> 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занятии</w:t>
      </w:r>
      <w:r w:rsidRPr="00FF603A">
        <w:t xml:space="preserve">  </w:t>
      </w:r>
      <w:r w:rsidRPr="00FF603A">
        <w:rPr>
          <w:spacing w:val="-1"/>
        </w:rPr>
        <w:t>внеурочной</w:t>
      </w:r>
      <w:r w:rsidRPr="00FF603A">
        <w:t xml:space="preserve">  </w:t>
      </w:r>
      <w:r w:rsidRPr="00FF603A">
        <w:rPr>
          <w:spacing w:val="-1"/>
        </w:rPr>
        <w:t>деятельности</w:t>
      </w:r>
      <w:r w:rsidR="00425FD0">
        <w:t xml:space="preserve">  25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человек.</w:t>
      </w: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</w:pPr>
    </w:p>
    <w:p w:rsidR="00425FD0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27"/>
        <w:rPr>
          <w:spacing w:val="14"/>
        </w:rPr>
      </w:pPr>
      <w:r w:rsidRPr="00FF603A">
        <w:t>Объём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9"/>
        </w:rPr>
        <w:t xml:space="preserve"> </w:t>
      </w:r>
      <w:r w:rsidRPr="00FF603A">
        <w:t>для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каждого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учащегося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21"/>
        </w:rPr>
        <w:t xml:space="preserve"> </w:t>
      </w:r>
      <w:r w:rsidRPr="00FF603A">
        <w:t>до</w:t>
      </w:r>
      <w:r w:rsidRPr="00FF603A">
        <w:rPr>
          <w:spacing w:val="19"/>
        </w:rPr>
        <w:t xml:space="preserve"> </w:t>
      </w:r>
      <w:r w:rsidR="00425FD0">
        <w:t>5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часов.</w:t>
      </w:r>
      <w:r w:rsidRPr="00FF603A">
        <w:rPr>
          <w:spacing w:val="18"/>
        </w:rPr>
        <w:t xml:space="preserve"> </w:t>
      </w:r>
      <w:r w:rsidRPr="00FF603A">
        <w:t>Для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посещающих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35"/>
        </w:rPr>
        <w:t xml:space="preserve"> </w:t>
      </w:r>
      <w:r w:rsidRPr="00FF603A">
        <w:t>в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42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35"/>
        </w:rPr>
        <w:t xml:space="preserve"> </w:t>
      </w:r>
      <w:r w:rsidRPr="00FF603A">
        <w:t>ОУ,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14"/>
        </w:rPr>
        <w:t xml:space="preserve"> </w:t>
      </w:r>
    </w:p>
    <w:p w:rsidR="003E6D7C" w:rsidRPr="00FF603A" w:rsidRDefault="003E6D7C" w:rsidP="00425FD0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8" w:firstLine="40"/>
        <w:rPr>
          <w:spacing w:val="-1"/>
        </w:rPr>
      </w:pPr>
      <w:r w:rsidRPr="00FF603A">
        <w:rPr>
          <w:spacing w:val="-1"/>
        </w:rPr>
        <w:t>образования,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школах,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13"/>
        </w:rPr>
        <w:t xml:space="preserve"> </w:t>
      </w:r>
      <w:r w:rsidRPr="00FF603A">
        <w:t>и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других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организациях,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часов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сокращается.</w:t>
      </w:r>
      <w:r w:rsidRPr="00FF603A">
        <w:rPr>
          <w:spacing w:val="97"/>
        </w:rPr>
        <w:t xml:space="preserve"> </w:t>
      </w:r>
      <w:r w:rsidRPr="00FF603A">
        <w:rPr>
          <w:spacing w:val="-1"/>
        </w:rPr>
        <w:t>Обучающийся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освобождается</w:t>
      </w:r>
      <w:r w:rsidRPr="00FF603A">
        <w:rPr>
          <w:spacing w:val="2"/>
        </w:rPr>
        <w:t xml:space="preserve"> </w:t>
      </w:r>
      <w:r w:rsidRPr="00FF603A">
        <w:t>от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тех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направлений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какие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посещает</w:t>
      </w:r>
      <w:r w:rsidRPr="00FF603A">
        <w:rPr>
          <w:spacing w:val="26"/>
        </w:rPr>
        <w:t xml:space="preserve"> </w:t>
      </w:r>
      <w:r w:rsidRPr="00FF603A">
        <w:t>в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26"/>
        </w:rPr>
        <w:t xml:space="preserve"> </w:t>
      </w:r>
      <w:r w:rsidRPr="00FF603A">
        <w:t>ОУ,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89"/>
        </w:rPr>
        <w:t xml:space="preserve"> </w:t>
      </w:r>
      <w:r w:rsidRPr="00FF603A">
        <w:rPr>
          <w:spacing w:val="-1"/>
        </w:rPr>
        <w:t>образования,</w:t>
      </w:r>
      <w:r w:rsidRPr="00FF603A"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школах,</w:t>
      </w:r>
      <w:r w:rsidRPr="00FF603A"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2"/>
        </w:rPr>
        <w:t xml:space="preserve"> </w:t>
      </w:r>
      <w:r w:rsidRPr="00FF603A">
        <w:t xml:space="preserve">и </w:t>
      </w:r>
      <w:r w:rsidRPr="00FF603A">
        <w:rPr>
          <w:spacing w:val="-1"/>
        </w:rPr>
        <w:t>других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организациях.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5" w:firstLine="427"/>
      </w:pPr>
      <w:r w:rsidRPr="00FF603A">
        <w:rPr>
          <w:spacing w:val="-1"/>
        </w:rPr>
        <w:t>Продолжительность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3"/>
        </w:rPr>
        <w:t xml:space="preserve"> </w:t>
      </w:r>
      <w:r w:rsidRPr="00FF603A">
        <w:t>35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минут.</w:t>
      </w:r>
      <w:r w:rsidRPr="00FF603A">
        <w:rPr>
          <w:spacing w:val="42"/>
        </w:rPr>
        <w:t xml:space="preserve"> </w:t>
      </w:r>
      <w:r w:rsidRPr="00FF603A">
        <w:t>Для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обучающихся</w:t>
      </w:r>
      <w:r w:rsidRPr="00FF603A">
        <w:t xml:space="preserve"> </w:t>
      </w:r>
      <w:r w:rsidRPr="00FF603A">
        <w:rPr>
          <w:spacing w:val="-1"/>
        </w:rPr>
        <w:t>первых классов</w:t>
      </w:r>
      <w:r w:rsidRPr="00FF603A">
        <w:rPr>
          <w:spacing w:val="1"/>
        </w:rPr>
        <w:t xml:space="preserve"> </w:t>
      </w:r>
      <w:r w:rsidRPr="00FF603A">
        <w:t xml:space="preserve">в </w:t>
      </w:r>
      <w:r w:rsidRPr="00FF603A">
        <w:rPr>
          <w:spacing w:val="-1"/>
        </w:rPr>
        <w:t>первом</w:t>
      </w:r>
      <w:r w:rsidRPr="00FF603A">
        <w:rPr>
          <w:spacing w:val="-2"/>
        </w:rPr>
        <w:t xml:space="preserve"> </w:t>
      </w:r>
      <w:r w:rsidRPr="00FF603A">
        <w:t>полугодии</w:t>
      </w:r>
      <w:r w:rsidRPr="00FF603A">
        <w:rPr>
          <w:spacing w:val="5"/>
        </w:rPr>
        <w:t xml:space="preserve"> </w:t>
      </w:r>
      <w:r w:rsidRPr="00FF603A">
        <w:t>–</w:t>
      </w:r>
      <w:r w:rsidRPr="00FF603A">
        <w:rPr>
          <w:spacing w:val="-3"/>
        </w:rPr>
        <w:t xml:space="preserve"> </w:t>
      </w:r>
      <w:r w:rsidRPr="00FF603A">
        <w:t>не</w:t>
      </w:r>
      <w:r w:rsidRPr="00FF603A">
        <w:rPr>
          <w:spacing w:val="-1"/>
        </w:rPr>
        <w:t xml:space="preserve"> </w:t>
      </w:r>
      <w:r w:rsidRPr="00FF603A">
        <w:t>более</w:t>
      </w:r>
      <w:r w:rsidRPr="00FF603A">
        <w:rPr>
          <w:spacing w:val="-2"/>
        </w:rPr>
        <w:t xml:space="preserve"> </w:t>
      </w:r>
      <w:r w:rsidRPr="00FF603A">
        <w:t>35 минут.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6" w:firstLine="427"/>
        <w:rPr>
          <w:spacing w:val="-1"/>
        </w:rPr>
      </w:pPr>
      <w:proofErr w:type="gramStart"/>
      <w:r w:rsidRPr="00FF603A">
        <w:rPr>
          <w:spacing w:val="-1"/>
        </w:rPr>
        <w:t>Балльное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оценивание</w:t>
      </w:r>
      <w:proofErr w:type="gramEnd"/>
      <w:r w:rsidRPr="00FF603A">
        <w:t xml:space="preserve"> 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результатов</w:t>
      </w:r>
      <w:r w:rsidRPr="00FF603A">
        <w:t xml:space="preserve"> </w:t>
      </w:r>
      <w:r w:rsidRPr="00FF603A">
        <w:rPr>
          <w:spacing w:val="40"/>
        </w:rPr>
        <w:t xml:space="preserve"> </w:t>
      </w:r>
      <w:r w:rsidRPr="00FF603A">
        <w:t xml:space="preserve">освоения 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курсов</w:t>
      </w:r>
      <w:r w:rsidRPr="00FF603A">
        <w:t xml:space="preserve"> 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не</w:t>
      </w:r>
      <w:r w:rsidRPr="00FF603A">
        <w:rPr>
          <w:spacing w:val="84"/>
        </w:rPr>
        <w:t xml:space="preserve"> </w:t>
      </w:r>
      <w:r w:rsidRPr="00FF603A">
        <w:rPr>
          <w:spacing w:val="-1"/>
        </w:rPr>
        <w:t>производится.</w:t>
      </w:r>
      <w:r w:rsidRPr="00FF603A">
        <w:t xml:space="preserve"> </w:t>
      </w:r>
      <w:r w:rsidRPr="00FF603A">
        <w:rPr>
          <w:spacing w:val="23"/>
        </w:rPr>
        <w:t xml:space="preserve"> </w:t>
      </w:r>
      <w:proofErr w:type="gramStart"/>
      <w:r w:rsidRPr="00FF603A">
        <w:rPr>
          <w:spacing w:val="-1"/>
        </w:rPr>
        <w:t>Занятия</w:t>
      </w:r>
      <w:r w:rsidRPr="00FF603A">
        <w:t xml:space="preserve"> 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ведутся</w:t>
      </w:r>
      <w:proofErr w:type="gramEnd"/>
      <w:r w:rsidRPr="00FF603A">
        <w:t xml:space="preserve"> </w:t>
      </w:r>
      <w:r w:rsidRPr="00FF603A">
        <w:rPr>
          <w:spacing w:val="23"/>
        </w:rPr>
        <w:t xml:space="preserve"> </w:t>
      </w:r>
      <w:r w:rsidRPr="00FF603A">
        <w:t xml:space="preserve">в 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соответствии</w:t>
      </w:r>
      <w:r w:rsidRPr="00FF603A">
        <w:t xml:space="preserve"> </w:t>
      </w:r>
      <w:r w:rsidRPr="00FF603A">
        <w:rPr>
          <w:spacing w:val="24"/>
        </w:rPr>
        <w:t xml:space="preserve"> </w:t>
      </w:r>
      <w:r w:rsidRPr="00FF603A">
        <w:t xml:space="preserve">с 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режимом</w:t>
      </w:r>
      <w:r w:rsidRPr="00FF603A">
        <w:t xml:space="preserve"> 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деятельности.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Расписание занятий</w:t>
      </w:r>
      <w:r w:rsidRPr="00FF603A"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составлено</w:t>
      </w:r>
      <w:r w:rsidRPr="00FF603A">
        <w:t xml:space="preserve"> </w:t>
      </w:r>
      <w:r w:rsidRPr="00FF603A">
        <w:rPr>
          <w:spacing w:val="-1"/>
        </w:rPr>
        <w:t>отдельно</w:t>
      </w:r>
      <w:r w:rsidRPr="00FF603A">
        <w:t xml:space="preserve"> от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расписания</w:t>
      </w:r>
      <w:r w:rsidRPr="00FF603A">
        <w:rPr>
          <w:spacing w:val="2"/>
        </w:rPr>
        <w:t xml:space="preserve"> </w:t>
      </w:r>
      <w:r w:rsidRPr="00FF603A">
        <w:t>уроков.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Внеурочная</w:t>
      </w:r>
      <w:r w:rsidRPr="00FF603A">
        <w:t xml:space="preserve"> 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деятельность</w:t>
      </w:r>
      <w:r w:rsidRPr="00FF603A">
        <w:t xml:space="preserve">    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t xml:space="preserve">    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непосредственно</w:t>
      </w:r>
      <w:r w:rsidRPr="00FF603A">
        <w:t xml:space="preserve">    </w:t>
      </w:r>
      <w:r w:rsidRPr="00FF603A">
        <w:rPr>
          <w:spacing w:val="23"/>
        </w:rPr>
        <w:t xml:space="preserve"> </w:t>
      </w:r>
      <w:r w:rsidRPr="00FF603A">
        <w:t xml:space="preserve">в 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организации.</w:t>
      </w: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3851" w:right="773" w:hanging="2480"/>
        <w:outlineLvl w:val="0"/>
        <w:rPr>
          <w:b/>
          <w:bCs/>
          <w:spacing w:val="-1"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5" w:line="276" w:lineRule="auto"/>
        <w:ind w:left="3851" w:right="773" w:hanging="2480"/>
        <w:outlineLvl w:val="0"/>
      </w:pPr>
      <w:r w:rsidRPr="00FF603A">
        <w:rPr>
          <w:b/>
          <w:bCs/>
          <w:spacing w:val="-1"/>
        </w:rPr>
        <w:t>Учёт</w:t>
      </w:r>
      <w:r w:rsidRPr="00FF603A">
        <w:rPr>
          <w:b/>
          <w:bCs/>
          <w:spacing w:val="1"/>
        </w:rPr>
        <w:t xml:space="preserve"> </w:t>
      </w:r>
      <w:r w:rsidRPr="00FF603A">
        <w:rPr>
          <w:b/>
          <w:bCs/>
        </w:rPr>
        <w:t xml:space="preserve">занятий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  <w:r w:rsidRPr="00FF603A">
        <w:rPr>
          <w:b/>
          <w:bCs/>
          <w:spacing w:val="-2"/>
        </w:rPr>
        <w:t xml:space="preserve"> </w:t>
      </w:r>
      <w:r w:rsidRPr="00FF603A">
        <w:rPr>
          <w:b/>
          <w:bCs/>
        </w:rPr>
        <w:t xml:space="preserve">и </w:t>
      </w:r>
      <w:r w:rsidRPr="00FF603A">
        <w:rPr>
          <w:b/>
          <w:bCs/>
          <w:spacing w:val="-1"/>
        </w:rPr>
        <w:t>занятости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обучающихся</w:t>
      </w:r>
      <w:r w:rsidRPr="00FF603A">
        <w:rPr>
          <w:b/>
          <w:bCs/>
          <w:spacing w:val="49"/>
        </w:rPr>
        <w:t xml:space="preserve"> </w:t>
      </w:r>
      <w:r w:rsidRPr="00FF603A">
        <w:rPr>
          <w:b/>
          <w:bCs/>
        </w:rPr>
        <w:t xml:space="preserve">во </w:t>
      </w:r>
      <w:r w:rsidRPr="00FF603A">
        <w:rPr>
          <w:b/>
          <w:bCs/>
          <w:spacing w:val="-1"/>
        </w:rPr>
        <w:t>внеурочное время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4" w:line="276" w:lineRule="auto"/>
        <w:rPr>
          <w:b/>
          <w:bCs/>
        </w:rPr>
      </w:pPr>
    </w:p>
    <w:p w:rsidR="003E6D7C" w:rsidRPr="00FF603A" w:rsidRDefault="003E6D7C" w:rsidP="00FF603A">
      <w:pPr>
        <w:numPr>
          <w:ilvl w:val="0"/>
          <w:numId w:val="6"/>
        </w:numPr>
        <w:tabs>
          <w:tab w:val="left" w:pos="412"/>
        </w:tabs>
        <w:kinsoku w:val="0"/>
        <w:overflowPunct w:val="0"/>
        <w:autoSpaceDE w:val="0"/>
        <w:autoSpaceDN w:val="0"/>
        <w:adjustRightInd w:val="0"/>
        <w:spacing w:line="276" w:lineRule="auto"/>
        <w:ind w:right="106" w:firstLine="0"/>
        <w:rPr>
          <w:spacing w:val="-1"/>
        </w:rPr>
      </w:pPr>
      <w:r w:rsidRPr="00FF603A">
        <w:rPr>
          <w:spacing w:val="-1"/>
        </w:rPr>
        <w:t>Учет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"/>
        </w:rPr>
        <w:t xml:space="preserve"> </w:t>
      </w:r>
      <w:r w:rsidRPr="00FF603A">
        <w:rPr>
          <w:spacing w:val="-1"/>
        </w:rPr>
        <w:t>педагогическими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работниками,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ведущими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занятия</w:t>
      </w:r>
      <w:r w:rsidRPr="00FF603A">
        <w:rPr>
          <w:spacing w:val="21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оформляются</w:t>
      </w:r>
      <w:r w:rsidRPr="00FF603A">
        <w:rPr>
          <w:spacing w:val="42"/>
        </w:rPr>
        <w:t xml:space="preserve"> </w:t>
      </w:r>
      <w:r w:rsidRPr="00FF603A">
        <w:t>в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журнале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учета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21"/>
        </w:rPr>
        <w:t xml:space="preserve"> </w:t>
      </w:r>
      <w:r w:rsidRPr="00FF603A">
        <w:t>в</w:t>
      </w:r>
      <w:r w:rsidRPr="00FF603A">
        <w:rPr>
          <w:spacing w:val="81"/>
        </w:rPr>
        <w:t xml:space="preserve"> </w:t>
      </w:r>
      <w:r w:rsidRPr="00FF603A">
        <w:t>которые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вносятся</w:t>
      </w:r>
      <w:r w:rsidRPr="00FF603A">
        <w:rPr>
          <w:spacing w:val="11"/>
        </w:rPr>
        <w:t xml:space="preserve"> </w:t>
      </w:r>
      <w:r w:rsidRPr="00FF603A">
        <w:t>списки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Ф.И.О.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педагогических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работников.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Даты</w:t>
      </w:r>
      <w:r w:rsidRPr="00FF603A">
        <w:rPr>
          <w:spacing w:val="11"/>
        </w:rPr>
        <w:t xml:space="preserve"> </w:t>
      </w:r>
      <w:r w:rsidRPr="00FF603A">
        <w:t>и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темы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проведенных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вносятся</w:t>
      </w:r>
      <w:r w:rsidRPr="00FF603A">
        <w:rPr>
          <w:spacing w:val="16"/>
        </w:rPr>
        <w:t xml:space="preserve"> </w:t>
      </w:r>
      <w:r w:rsidRPr="00FF603A">
        <w:t>в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журнал</w:t>
      </w:r>
      <w:r w:rsidRPr="00FF603A">
        <w:rPr>
          <w:spacing w:val="16"/>
        </w:rPr>
        <w:t xml:space="preserve"> </w:t>
      </w:r>
      <w:r w:rsidRPr="00FF603A">
        <w:t>в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17"/>
        </w:rPr>
        <w:t xml:space="preserve"> </w:t>
      </w:r>
      <w:r w:rsidRPr="00FF603A">
        <w:t>с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рабочими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программами</w:t>
      </w:r>
      <w:r w:rsidRPr="00FF603A">
        <w:rPr>
          <w:spacing w:val="17"/>
        </w:rPr>
        <w:t xml:space="preserve"> </w:t>
      </w:r>
      <w:r w:rsidRPr="00FF603A">
        <w:rPr>
          <w:spacing w:val="1"/>
        </w:rPr>
        <w:t>курсов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</w:t>
      </w:r>
      <w:r w:rsidRPr="00FF603A">
        <w:rPr>
          <w:spacing w:val="-1"/>
        </w:rPr>
        <w:t>деятельности.</w:t>
      </w:r>
    </w:p>
    <w:p w:rsidR="003E6D7C" w:rsidRPr="00FF603A" w:rsidRDefault="003E6D7C" w:rsidP="00FF603A">
      <w:pPr>
        <w:numPr>
          <w:ilvl w:val="0"/>
          <w:numId w:val="6"/>
        </w:numPr>
        <w:tabs>
          <w:tab w:val="left" w:pos="343"/>
        </w:tabs>
        <w:kinsoku w:val="0"/>
        <w:overflowPunct w:val="0"/>
        <w:autoSpaceDE w:val="0"/>
        <w:autoSpaceDN w:val="0"/>
        <w:adjustRightInd w:val="0"/>
        <w:spacing w:line="276" w:lineRule="auto"/>
        <w:ind w:right="108" w:firstLine="0"/>
        <w:rPr>
          <w:spacing w:val="-1"/>
        </w:rPr>
      </w:pPr>
      <w:r w:rsidRPr="00FF603A">
        <w:rPr>
          <w:spacing w:val="-1"/>
        </w:rPr>
        <w:t>Учет</w:t>
      </w:r>
      <w:r w:rsidRPr="00FF603A">
        <w:t xml:space="preserve"> </w:t>
      </w:r>
      <w:r w:rsidRPr="00FF603A">
        <w:rPr>
          <w:spacing w:val="-1"/>
        </w:rPr>
        <w:t>занятости</w:t>
      </w:r>
      <w:r w:rsidRPr="00FF603A">
        <w:t xml:space="preserve"> обучающихся во </w:t>
      </w:r>
      <w:proofErr w:type="spellStart"/>
      <w:r w:rsidRPr="00FF603A">
        <w:rPr>
          <w:spacing w:val="-1"/>
        </w:rPr>
        <w:t>внеучебное</w:t>
      </w:r>
      <w:proofErr w:type="spellEnd"/>
      <w:r w:rsidRPr="00FF603A">
        <w:rPr>
          <w:spacing w:val="-1"/>
        </w:rPr>
        <w:t xml:space="preserve"> время,</w:t>
      </w:r>
      <w:r w:rsidRPr="00FF603A">
        <w:t xml:space="preserve"> в</w:t>
      </w:r>
      <w:r w:rsidRPr="00FF603A">
        <w:rPr>
          <w:spacing w:val="1"/>
        </w:rPr>
        <w:t xml:space="preserve"> </w:t>
      </w:r>
      <w:r w:rsidRPr="00FF603A">
        <w:t>том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числе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учет</w:t>
      </w:r>
      <w:r w:rsidRPr="00FF603A">
        <w:t xml:space="preserve"> </w:t>
      </w:r>
      <w:r w:rsidRPr="00FF603A">
        <w:rPr>
          <w:spacing w:val="-1"/>
        </w:rPr>
        <w:t>посещения</w:t>
      </w:r>
      <w:r w:rsidRPr="00FF603A"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6"/>
        </w:rPr>
        <w:t xml:space="preserve"> </w:t>
      </w:r>
      <w:r w:rsidRPr="00FF603A">
        <w:t>и</w:t>
      </w:r>
      <w:r w:rsidRPr="00FF603A">
        <w:rPr>
          <w:spacing w:val="48"/>
        </w:rPr>
        <w:t xml:space="preserve"> </w:t>
      </w:r>
      <w:r w:rsidRPr="00FF603A">
        <w:rPr>
          <w:spacing w:val="-2"/>
        </w:rPr>
        <w:t>учет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посещения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46"/>
        </w:rPr>
        <w:t xml:space="preserve"> </w:t>
      </w:r>
      <w:r w:rsidRPr="00FF603A">
        <w:t>в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отделении</w:t>
      </w:r>
      <w:r w:rsidRPr="00FF603A">
        <w:rPr>
          <w:spacing w:val="46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образования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гимназии,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23"/>
        </w:rPr>
        <w:t xml:space="preserve"> </w:t>
      </w:r>
      <w:r w:rsidRPr="00FF603A">
        <w:t>образования,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школах,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9"/>
        </w:rPr>
        <w:t xml:space="preserve"> </w:t>
      </w:r>
      <w:r w:rsidRPr="00FF603A">
        <w:t>и</w:t>
      </w:r>
      <w:r w:rsidRPr="00FF603A">
        <w:rPr>
          <w:spacing w:val="5"/>
        </w:rPr>
        <w:t xml:space="preserve"> </w:t>
      </w:r>
      <w:r w:rsidRPr="00FF603A">
        <w:t>др.,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классными</w:t>
      </w:r>
      <w:r w:rsidRPr="00FF603A">
        <w:rPr>
          <w:spacing w:val="7"/>
        </w:rPr>
        <w:t xml:space="preserve"> </w:t>
      </w:r>
      <w:r w:rsidRPr="00FF603A">
        <w:rPr>
          <w:spacing w:val="-1"/>
        </w:rPr>
        <w:t>руководителями</w:t>
      </w:r>
      <w:r w:rsidRPr="00FF603A">
        <w:rPr>
          <w:spacing w:val="7"/>
        </w:rPr>
        <w:t xml:space="preserve"> </w:t>
      </w:r>
      <w:r w:rsidRPr="00FF603A">
        <w:t>в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карте</w:t>
      </w:r>
      <w:r w:rsidRPr="00FF603A">
        <w:rPr>
          <w:spacing w:val="6"/>
        </w:rPr>
        <w:t xml:space="preserve"> </w:t>
      </w:r>
      <w:r w:rsidRPr="00FF603A">
        <w:rPr>
          <w:spacing w:val="-1"/>
        </w:rPr>
        <w:t>занятости</w:t>
      </w:r>
      <w:r w:rsidRPr="00FF603A">
        <w:rPr>
          <w:spacing w:val="77"/>
        </w:rPr>
        <w:t xml:space="preserve"> </w:t>
      </w:r>
      <w:proofErr w:type="spellStart"/>
      <w:proofErr w:type="gramStart"/>
      <w:r w:rsidRPr="00FF603A">
        <w:rPr>
          <w:spacing w:val="-1"/>
        </w:rPr>
        <w:t>внеучебной</w:t>
      </w:r>
      <w:proofErr w:type="spellEnd"/>
      <w:r w:rsidRPr="00FF603A">
        <w:t xml:space="preserve"> 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деятельности</w:t>
      </w:r>
      <w:proofErr w:type="gramEnd"/>
      <w:r w:rsidRPr="00FF603A">
        <w:t xml:space="preserve"> </w:t>
      </w:r>
      <w:r w:rsidRPr="00FF603A">
        <w:rPr>
          <w:spacing w:val="-1"/>
        </w:rPr>
        <w:t>обучающегося.</w:t>
      </w:r>
    </w:p>
    <w:p w:rsidR="003E6D7C" w:rsidRPr="00FF603A" w:rsidRDefault="003E6D7C" w:rsidP="00FF603A">
      <w:pPr>
        <w:numPr>
          <w:ilvl w:val="0"/>
          <w:numId w:val="6"/>
        </w:numPr>
        <w:tabs>
          <w:tab w:val="left" w:pos="395"/>
        </w:tabs>
        <w:kinsoku w:val="0"/>
        <w:overflowPunct w:val="0"/>
        <w:autoSpaceDE w:val="0"/>
        <w:autoSpaceDN w:val="0"/>
        <w:adjustRightInd w:val="0"/>
        <w:spacing w:before="198" w:line="276" w:lineRule="auto"/>
        <w:ind w:right="111" w:firstLine="0"/>
        <w:rPr>
          <w:spacing w:val="-1"/>
        </w:rPr>
      </w:pPr>
      <w:r w:rsidRPr="00FF603A">
        <w:rPr>
          <w:spacing w:val="-1"/>
        </w:rPr>
        <w:t>Учет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посещения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53"/>
        </w:rPr>
        <w:t xml:space="preserve"> </w:t>
      </w:r>
      <w:r w:rsidRPr="00FF603A">
        <w:t>в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дополнительного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образования,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спортивных</w:t>
      </w:r>
      <w:r w:rsidRPr="00FF603A">
        <w:rPr>
          <w:spacing w:val="93"/>
        </w:rPr>
        <w:t xml:space="preserve"> </w:t>
      </w:r>
      <w:r w:rsidRPr="00FF603A">
        <w:t>школах,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музыкальных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школах</w:t>
      </w:r>
      <w:r w:rsidRPr="00FF603A">
        <w:rPr>
          <w:spacing w:val="28"/>
        </w:rPr>
        <w:t xml:space="preserve"> </w:t>
      </w:r>
      <w:r w:rsidRPr="00FF603A">
        <w:t>и</w:t>
      </w:r>
      <w:r w:rsidRPr="00FF603A">
        <w:rPr>
          <w:spacing w:val="29"/>
        </w:rPr>
        <w:t xml:space="preserve"> </w:t>
      </w:r>
      <w:r w:rsidRPr="00FF603A">
        <w:rPr>
          <w:spacing w:val="1"/>
        </w:rPr>
        <w:t>др.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организациях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28"/>
        </w:rPr>
        <w:t xml:space="preserve"> </w:t>
      </w:r>
      <w:r w:rsidRPr="00FF603A">
        <w:t>на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основании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справок</w:t>
      </w:r>
      <w:r w:rsidRPr="00FF603A">
        <w:rPr>
          <w:spacing w:val="67"/>
        </w:rPr>
        <w:t xml:space="preserve"> </w:t>
      </w:r>
      <w:r w:rsidRPr="00FF603A">
        <w:rPr>
          <w:spacing w:val="-1"/>
        </w:rPr>
        <w:t>указанных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организаций,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предоставленных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родителями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(законными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представителями)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обучающихся,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которые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прилагаются</w:t>
      </w:r>
      <w:r w:rsidRPr="00FF603A">
        <w:rPr>
          <w:spacing w:val="30"/>
        </w:rPr>
        <w:t xml:space="preserve"> </w:t>
      </w:r>
      <w:r w:rsidRPr="00FF603A">
        <w:t>к</w:t>
      </w:r>
      <w:r w:rsidRPr="00FF603A">
        <w:rPr>
          <w:spacing w:val="31"/>
        </w:rPr>
        <w:t xml:space="preserve"> </w:t>
      </w:r>
      <w:r w:rsidRPr="00FF603A">
        <w:rPr>
          <w:spacing w:val="-1"/>
        </w:rPr>
        <w:t>карте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занятости</w:t>
      </w:r>
      <w:r w:rsidRPr="00FF603A">
        <w:rPr>
          <w:spacing w:val="31"/>
        </w:rPr>
        <w:t xml:space="preserve"> </w:t>
      </w:r>
      <w:proofErr w:type="spellStart"/>
      <w:r w:rsidRPr="00FF603A">
        <w:rPr>
          <w:spacing w:val="-1"/>
        </w:rPr>
        <w:t>внеучебной</w:t>
      </w:r>
      <w:proofErr w:type="spellEnd"/>
      <w:r w:rsidRPr="00FF603A">
        <w:rPr>
          <w:spacing w:val="31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83"/>
        </w:rPr>
        <w:t xml:space="preserve"> </w:t>
      </w:r>
      <w:r w:rsidRPr="00FF603A">
        <w:rPr>
          <w:spacing w:val="-1"/>
        </w:rPr>
        <w:t>обучающегося.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before="183" w:line="276" w:lineRule="auto"/>
        <w:ind w:right="105"/>
        <w:rPr>
          <w:rFonts w:ascii="Calibri" w:hAnsi="Calibri" w:cs="Calibri"/>
          <w:w w:val="95"/>
        </w:rPr>
        <w:sectPr w:rsidR="003E6D7C" w:rsidRPr="00FF603A">
          <w:type w:val="continuous"/>
          <w:pgSz w:w="11910" w:h="16840"/>
          <w:pgMar w:top="0" w:right="740" w:bottom="0" w:left="1600" w:header="720" w:footer="720" w:gutter="0"/>
          <w:cols w:space="720" w:equalWidth="0">
            <w:col w:w="9570"/>
          </w:cols>
          <w:noEndnote/>
        </w:sect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:rsidR="00120340" w:rsidRDefault="00120340" w:rsidP="00120340">
      <w:p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left="102" w:right="111"/>
        <w:rPr>
          <w:spacing w:val="-1"/>
        </w:rPr>
      </w:pPr>
    </w:p>
    <w:p w:rsidR="00120340" w:rsidRDefault="00120340" w:rsidP="00120340">
      <w:p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left="102" w:right="111"/>
        <w:rPr>
          <w:spacing w:val="-1"/>
        </w:rPr>
      </w:pPr>
    </w:p>
    <w:p w:rsidR="00120340" w:rsidRDefault="00120340" w:rsidP="00120340">
      <w:p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left="102" w:right="111"/>
        <w:rPr>
          <w:spacing w:val="-1"/>
        </w:rPr>
      </w:pPr>
    </w:p>
    <w:p w:rsidR="003E6D7C" w:rsidRPr="00FF603A" w:rsidRDefault="003E6D7C" w:rsidP="00FF603A">
      <w:pPr>
        <w:numPr>
          <w:ilvl w:val="0"/>
          <w:numId w:val="5"/>
        </w:numPr>
        <w:tabs>
          <w:tab w:val="left" w:pos="393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left="102" w:right="111" w:firstLine="0"/>
        <w:rPr>
          <w:spacing w:val="-1"/>
        </w:rPr>
      </w:pPr>
      <w:r w:rsidRPr="00FF603A">
        <w:rPr>
          <w:spacing w:val="-1"/>
        </w:rPr>
        <w:t>Текущий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контроль</w:t>
      </w:r>
      <w:r w:rsidRPr="00FF603A">
        <w:rPr>
          <w:spacing w:val="48"/>
        </w:rPr>
        <w:t xml:space="preserve"> </w:t>
      </w:r>
      <w:r w:rsidRPr="00FF603A">
        <w:t>за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посещением</w:t>
      </w:r>
      <w:r w:rsidRPr="00FF603A">
        <w:rPr>
          <w:spacing w:val="49"/>
        </w:rPr>
        <w:t xml:space="preserve"> </w:t>
      </w:r>
      <w:r w:rsidRPr="00FF603A">
        <w:t>занятий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обучающимися</w:t>
      </w:r>
      <w:r w:rsidRPr="00FF603A">
        <w:rPr>
          <w:spacing w:val="61"/>
        </w:rPr>
        <w:t xml:space="preserve"> </w:t>
      </w:r>
      <w:r w:rsidRPr="00FF603A">
        <w:rPr>
          <w:spacing w:val="-1"/>
        </w:rPr>
        <w:t>класса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5"/>
        </w:rPr>
        <w:t xml:space="preserve"> </w:t>
      </w:r>
      <w:r w:rsidRPr="00FF603A">
        <w:rPr>
          <w:spacing w:val="-1"/>
        </w:rPr>
        <w:t>классным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руководителем</w:t>
      </w:r>
      <w:r w:rsidRPr="00FF603A">
        <w:rPr>
          <w:spacing w:val="44"/>
        </w:rPr>
        <w:t xml:space="preserve"> </w:t>
      </w:r>
      <w:r w:rsidRPr="00FF603A">
        <w:t>в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46"/>
        </w:rPr>
        <w:t xml:space="preserve"> </w:t>
      </w:r>
      <w:r w:rsidRPr="00FF603A">
        <w:t>с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должностной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инструкцией.</w:t>
      </w:r>
    </w:p>
    <w:p w:rsidR="003E6D7C" w:rsidRPr="00FF603A" w:rsidRDefault="003E6D7C" w:rsidP="00FF603A">
      <w:pPr>
        <w:numPr>
          <w:ilvl w:val="0"/>
          <w:numId w:val="5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before="196" w:line="276" w:lineRule="auto"/>
        <w:ind w:left="102" w:right="110" w:firstLine="0"/>
        <w:rPr>
          <w:spacing w:val="-1"/>
        </w:rPr>
      </w:pPr>
      <w:r w:rsidRPr="00FF603A">
        <w:rPr>
          <w:spacing w:val="-1"/>
        </w:rPr>
        <w:t>Контроль</w:t>
      </w:r>
      <w:r w:rsidRPr="00FF603A">
        <w:rPr>
          <w:spacing w:val="34"/>
        </w:rPr>
        <w:t xml:space="preserve"> </w:t>
      </w:r>
      <w:r w:rsidRPr="00FF603A">
        <w:t>за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реализацией</w:t>
      </w:r>
      <w:r w:rsidRPr="00FF603A">
        <w:rPr>
          <w:spacing w:val="36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программы</w:t>
      </w:r>
      <w:r w:rsidRPr="00FF603A">
        <w:rPr>
          <w:spacing w:val="35"/>
        </w:rPr>
        <w:t xml:space="preserve"> </w:t>
      </w:r>
      <w:r w:rsidRPr="00FF603A">
        <w:t>в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36"/>
        </w:rPr>
        <w:t xml:space="preserve"> </w:t>
      </w:r>
      <w:r w:rsidRPr="00FF603A">
        <w:t>с</w:t>
      </w:r>
      <w:r w:rsidRPr="00FF603A">
        <w:rPr>
          <w:spacing w:val="34"/>
        </w:rPr>
        <w:t xml:space="preserve"> </w:t>
      </w:r>
      <w:r w:rsidRPr="00FF603A">
        <w:t>ФГОС,</w:t>
      </w:r>
      <w:r w:rsidRPr="00FF603A">
        <w:rPr>
          <w:spacing w:val="33"/>
        </w:rPr>
        <w:t xml:space="preserve"> </w:t>
      </w:r>
      <w:r w:rsidRPr="00FF603A">
        <w:t>в</w:t>
      </w:r>
      <w:r w:rsidRPr="00FF603A">
        <w:rPr>
          <w:spacing w:val="35"/>
        </w:rPr>
        <w:t xml:space="preserve"> </w:t>
      </w:r>
      <w:r w:rsidRPr="00FF603A">
        <w:t>том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числе</w:t>
      </w:r>
      <w:r w:rsidRPr="00FF603A">
        <w:rPr>
          <w:spacing w:val="13"/>
        </w:rPr>
        <w:t xml:space="preserve"> </w:t>
      </w:r>
      <w:r w:rsidRPr="00FF603A">
        <w:t>за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организацией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деятельности,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заместителем</w:t>
      </w:r>
      <w:r w:rsidRPr="00FF603A">
        <w:rPr>
          <w:spacing w:val="89"/>
        </w:rPr>
        <w:t xml:space="preserve"> </w:t>
      </w:r>
      <w:r w:rsidRPr="00FF603A">
        <w:rPr>
          <w:spacing w:val="-1"/>
        </w:rPr>
        <w:t>руководителя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29"/>
        </w:rPr>
        <w:t xml:space="preserve"> </w:t>
      </w:r>
      <w:r w:rsidRPr="00FF603A">
        <w:t>в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9"/>
        </w:rPr>
        <w:t xml:space="preserve"> </w:t>
      </w:r>
      <w:r w:rsidRPr="00FF603A">
        <w:t>с</w:t>
      </w:r>
      <w:r w:rsidRPr="00FF603A">
        <w:rPr>
          <w:spacing w:val="27"/>
        </w:rPr>
        <w:t xml:space="preserve"> </w:t>
      </w:r>
      <w:r w:rsidRPr="00FF603A">
        <w:t>должностной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инструкцией.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Заместитель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руководителя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организации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определяется</w:t>
      </w:r>
      <w:r w:rsidRPr="00FF603A">
        <w:rPr>
          <w:spacing w:val="14"/>
        </w:rPr>
        <w:t xml:space="preserve"> </w:t>
      </w:r>
      <w:r w:rsidRPr="00FF603A">
        <w:rPr>
          <w:spacing w:val="-1"/>
        </w:rPr>
        <w:t>распорядительным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актом руководителя</w:t>
      </w:r>
      <w:r w:rsidRPr="00FF603A">
        <w:t xml:space="preserve"> </w:t>
      </w:r>
      <w:r w:rsidRPr="00FF603A">
        <w:rPr>
          <w:spacing w:val="-1"/>
        </w:rPr>
        <w:t>образовательной</w:t>
      </w:r>
      <w:r w:rsidRPr="00FF603A">
        <w:t xml:space="preserve"> </w:t>
      </w:r>
      <w:r w:rsidRPr="00FF603A">
        <w:rPr>
          <w:spacing w:val="-1"/>
        </w:rPr>
        <w:t>организации.</w:t>
      </w: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before="201" w:line="276" w:lineRule="auto"/>
        <w:ind w:left="3196"/>
        <w:outlineLvl w:val="0"/>
        <w:rPr>
          <w:b/>
          <w:bCs/>
          <w:spacing w:val="-1"/>
        </w:rPr>
      </w:pPr>
    </w:p>
    <w:p w:rsidR="00120340" w:rsidRPr="00120340" w:rsidRDefault="003E6D7C" w:rsidP="00120340">
      <w:pPr>
        <w:kinsoku w:val="0"/>
        <w:overflowPunct w:val="0"/>
        <w:autoSpaceDE w:val="0"/>
        <w:autoSpaceDN w:val="0"/>
        <w:adjustRightInd w:val="0"/>
        <w:spacing w:before="201" w:line="276" w:lineRule="auto"/>
        <w:ind w:left="3196"/>
        <w:outlineLvl w:val="0"/>
        <w:rPr>
          <w:b/>
          <w:bCs/>
          <w:spacing w:val="-1"/>
        </w:rPr>
      </w:pPr>
      <w:r w:rsidRPr="00FF603A">
        <w:rPr>
          <w:b/>
          <w:bCs/>
          <w:spacing w:val="-1"/>
        </w:rPr>
        <w:t>Режим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</w:rPr>
        <w:t xml:space="preserve"> </w:t>
      </w:r>
      <w:r w:rsidRPr="00FF603A">
        <w:rPr>
          <w:b/>
          <w:bCs/>
          <w:spacing w:val="-1"/>
        </w:rPr>
        <w:t>деятельности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0" w:firstLine="427"/>
        <w:rPr>
          <w:spacing w:val="-2"/>
        </w:rPr>
      </w:pPr>
      <w:r w:rsidRPr="00FF603A">
        <w:rPr>
          <w:spacing w:val="-1"/>
        </w:rPr>
        <w:t>Режим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разработан</w:t>
      </w:r>
      <w:r w:rsidRPr="00FF603A">
        <w:rPr>
          <w:spacing w:val="26"/>
        </w:rPr>
        <w:t xml:space="preserve"> </w:t>
      </w:r>
      <w:proofErr w:type="gramStart"/>
      <w:r w:rsidRPr="00FF603A">
        <w:t>в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2"/>
        </w:rPr>
        <w:t xml:space="preserve"> </w:t>
      </w:r>
      <w:r w:rsidRPr="00FF603A">
        <w:t>с</w:t>
      </w:r>
      <w:r w:rsidRPr="00FF603A">
        <w:rPr>
          <w:spacing w:val="20"/>
        </w:rPr>
        <w:t xml:space="preserve"> </w:t>
      </w:r>
      <w:r w:rsidRPr="00FF603A">
        <w:t>СанПиН</w:t>
      </w:r>
      <w:proofErr w:type="gramEnd"/>
      <w:r w:rsidRPr="00FF603A">
        <w:t>,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обеспечивает</w:t>
      </w:r>
      <w:r w:rsidRPr="00FF603A">
        <w:rPr>
          <w:spacing w:val="87"/>
        </w:rPr>
        <w:t xml:space="preserve"> </w:t>
      </w:r>
      <w:r w:rsidRPr="00FF603A">
        <w:rPr>
          <w:spacing w:val="-1"/>
        </w:rPr>
        <w:t>реализацию</w:t>
      </w:r>
      <w:r w:rsidRPr="00FF603A">
        <w:rPr>
          <w:spacing w:val="26"/>
        </w:rPr>
        <w:t xml:space="preserve"> </w:t>
      </w:r>
      <w:r w:rsidRPr="00FF603A">
        <w:rPr>
          <w:spacing w:val="-1"/>
        </w:rPr>
        <w:t>плана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по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утверждённым</w:t>
      </w:r>
      <w:r w:rsidRPr="00FF603A">
        <w:rPr>
          <w:spacing w:val="27"/>
        </w:rPr>
        <w:t xml:space="preserve"> </w:t>
      </w:r>
      <w:r w:rsidRPr="00FF603A">
        <w:t>в</w:t>
      </w:r>
      <w:r w:rsidRPr="00FF603A">
        <w:rPr>
          <w:spacing w:val="30"/>
        </w:rPr>
        <w:t xml:space="preserve"> </w:t>
      </w:r>
      <w:r w:rsidRPr="00FF603A">
        <w:rPr>
          <w:spacing w:val="-1"/>
        </w:rPr>
        <w:t>установленном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порядке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рабочим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программам</w:t>
      </w:r>
      <w:r w:rsidRPr="00FF603A">
        <w:rPr>
          <w:spacing w:val="32"/>
        </w:rPr>
        <w:t xml:space="preserve"> </w:t>
      </w:r>
      <w:r w:rsidRPr="00FF603A">
        <w:t>курсов</w:t>
      </w:r>
      <w:r w:rsidRPr="00FF603A">
        <w:rPr>
          <w:spacing w:val="32"/>
        </w:rPr>
        <w:t xml:space="preserve"> </w:t>
      </w:r>
      <w:r w:rsidRPr="00FF603A">
        <w:t>и</w:t>
      </w:r>
      <w:r w:rsidRPr="00FF603A">
        <w:rPr>
          <w:spacing w:val="34"/>
        </w:rPr>
        <w:t xml:space="preserve"> </w:t>
      </w:r>
      <w:r w:rsidRPr="00FF603A">
        <w:t>не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допускает</w:t>
      </w:r>
      <w:r w:rsidRPr="00FF603A">
        <w:rPr>
          <w:spacing w:val="33"/>
        </w:rPr>
        <w:t xml:space="preserve"> </w:t>
      </w:r>
      <w:r w:rsidRPr="00FF603A">
        <w:t>двойного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финансирования</w:t>
      </w:r>
      <w:r w:rsidRPr="00FF603A">
        <w:rPr>
          <w:spacing w:val="30"/>
        </w:rPr>
        <w:t xml:space="preserve"> </w:t>
      </w:r>
      <w:r w:rsidRPr="00FF603A">
        <w:t>при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выполнении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государственного</w:t>
      </w:r>
      <w:r w:rsidRPr="00FF603A">
        <w:t xml:space="preserve"> </w:t>
      </w:r>
      <w:r w:rsidRPr="00FF603A">
        <w:rPr>
          <w:spacing w:val="-1"/>
        </w:rPr>
        <w:t>задания</w:t>
      </w:r>
      <w:r w:rsidRPr="00FF603A">
        <w:t xml:space="preserve"> и </w:t>
      </w:r>
      <w:r w:rsidRPr="00FF603A">
        <w:rPr>
          <w:spacing w:val="-1"/>
        </w:rPr>
        <w:t>организации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предоставления</w:t>
      </w:r>
      <w:r w:rsidRPr="00FF603A">
        <w:t xml:space="preserve"> государственных</w:t>
      </w:r>
      <w:r w:rsidRPr="00FF603A">
        <w:rPr>
          <w:spacing w:val="3"/>
        </w:rPr>
        <w:t xml:space="preserve"> </w:t>
      </w:r>
      <w:r w:rsidRPr="00FF603A">
        <w:rPr>
          <w:spacing w:val="-2"/>
        </w:rPr>
        <w:t>услуг.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529"/>
        <w:rPr>
          <w:spacing w:val="-1"/>
        </w:rPr>
      </w:pPr>
      <w:r w:rsidRPr="00FF603A">
        <w:rPr>
          <w:spacing w:val="-1"/>
        </w:rPr>
        <w:t>Расписание занятий</w:t>
      </w:r>
      <w:r w:rsidRPr="00FF603A">
        <w:t xml:space="preserve"> </w:t>
      </w:r>
      <w:r w:rsidRPr="00FF603A">
        <w:rPr>
          <w:spacing w:val="-1"/>
        </w:rPr>
        <w:t>включает</w:t>
      </w:r>
      <w:r w:rsidRPr="00FF603A">
        <w:t xml:space="preserve"> в </w:t>
      </w:r>
      <w:r w:rsidRPr="00FF603A">
        <w:rPr>
          <w:spacing w:val="-1"/>
        </w:rPr>
        <w:t>себя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следующие нормативы: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firstLine="0"/>
      </w:pPr>
      <w:r w:rsidRPr="00FF603A">
        <w:rPr>
          <w:spacing w:val="-1"/>
        </w:rPr>
        <w:t>недельную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(максимальную)</w:t>
      </w:r>
      <w:r w:rsidRPr="00FF603A">
        <w:t xml:space="preserve"> нагрузку</w:t>
      </w:r>
      <w:r w:rsidRPr="00FF603A">
        <w:rPr>
          <w:spacing w:val="-5"/>
        </w:rPr>
        <w:t xml:space="preserve"> </w:t>
      </w:r>
      <w:r w:rsidRPr="00FF603A">
        <w:t>на</w:t>
      </w:r>
      <w:r w:rsidRPr="00FF603A">
        <w:rPr>
          <w:spacing w:val="-1"/>
        </w:rPr>
        <w:t xml:space="preserve"> </w:t>
      </w:r>
      <w:r w:rsidRPr="00FF603A">
        <w:t>обучающихся;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626" w:firstLine="0"/>
        <w:rPr>
          <w:spacing w:val="-1"/>
        </w:rPr>
      </w:pPr>
      <w:r w:rsidRPr="00FF603A">
        <w:rPr>
          <w:spacing w:val="-1"/>
        </w:rPr>
        <w:t>недельное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количество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часов</w:t>
      </w:r>
      <w:r w:rsidRPr="00FF603A">
        <w:rPr>
          <w:spacing w:val="60"/>
        </w:rPr>
        <w:t xml:space="preserve"> </w:t>
      </w:r>
      <w:r w:rsidRPr="00FF603A">
        <w:t>на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реализацию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программ</w:t>
      </w:r>
      <w:r w:rsidRPr="00FF603A">
        <w:rPr>
          <w:spacing w:val="59"/>
        </w:rPr>
        <w:t xml:space="preserve"> </w:t>
      </w:r>
      <w:r w:rsidRPr="00FF603A">
        <w:t>по</w:t>
      </w:r>
      <w:r w:rsidRPr="00FF603A">
        <w:rPr>
          <w:spacing w:val="60"/>
        </w:rPr>
        <w:t xml:space="preserve"> </w:t>
      </w:r>
      <w:r w:rsidRPr="00FF603A">
        <w:t>каждому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направлению</w:t>
      </w:r>
      <w:r w:rsidRPr="00FF603A">
        <w:rPr>
          <w:spacing w:val="79"/>
        </w:rPr>
        <w:t xml:space="preserve"> </w:t>
      </w:r>
      <w:r w:rsidRPr="00FF603A">
        <w:rPr>
          <w:spacing w:val="-1"/>
        </w:rPr>
        <w:t>развития</w:t>
      </w:r>
      <w:r w:rsidRPr="00FF603A">
        <w:t xml:space="preserve"> </w:t>
      </w:r>
      <w:r w:rsidRPr="00FF603A">
        <w:rPr>
          <w:spacing w:val="-1"/>
        </w:rPr>
        <w:t>личности;</w:t>
      </w:r>
    </w:p>
    <w:p w:rsidR="003E6D7C" w:rsidRPr="00FF603A" w:rsidRDefault="003E6D7C" w:rsidP="00FF603A">
      <w:pPr>
        <w:numPr>
          <w:ilvl w:val="0"/>
          <w:numId w:val="4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4655" w:firstLine="0"/>
        <w:rPr>
          <w:spacing w:val="-1"/>
        </w:rPr>
      </w:pPr>
      <w:r w:rsidRPr="00FF603A">
        <w:rPr>
          <w:spacing w:val="-1"/>
        </w:rPr>
        <w:t>количество</w:t>
      </w:r>
      <w:r w:rsidRPr="00FF603A">
        <w:t xml:space="preserve"> </w:t>
      </w:r>
      <w:r w:rsidRPr="00FF603A">
        <w:rPr>
          <w:spacing w:val="-1"/>
        </w:rPr>
        <w:t>групп</w:t>
      </w:r>
      <w:r w:rsidRPr="00FF603A">
        <w:t xml:space="preserve"> по </w:t>
      </w:r>
      <w:r w:rsidRPr="00FF603A">
        <w:rPr>
          <w:spacing w:val="-1"/>
        </w:rPr>
        <w:t>направлениям.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Продолжительность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учебного</w:t>
      </w:r>
      <w:r w:rsidRPr="00FF603A">
        <w:t xml:space="preserve"> года </w:t>
      </w:r>
      <w:r w:rsidRPr="00FF603A">
        <w:rPr>
          <w:spacing w:val="-1"/>
        </w:rPr>
        <w:t>составляет:</w:t>
      </w:r>
      <w:r w:rsidRPr="00FF603A">
        <w:rPr>
          <w:spacing w:val="49"/>
        </w:rPr>
        <w:t xml:space="preserve"> </w:t>
      </w:r>
      <w:r w:rsidRPr="00FF603A">
        <w:t xml:space="preserve">1 </w:t>
      </w:r>
      <w:r w:rsidRPr="00FF603A">
        <w:rPr>
          <w:spacing w:val="-1"/>
        </w:rPr>
        <w:t xml:space="preserve">классы </w:t>
      </w:r>
      <w:r w:rsidRPr="00FF603A">
        <w:t xml:space="preserve">– 33 </w:t>
      </w:r>
      <w:r w:rsidRPr="00FF603A">
        <w:rPr>
          <w:spacing w:val="-1"/>
        </w:rPr>
        <w:t>недели;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</w:pPr>
      <w:r w:rsidRPr="00FF603A">
        <w:t>2-</w:t>
      </w:r>
      <w:r w:rsidRPr="00FF603A">
        <w:rPr>
          <w:spacing w:val="-1"/>
        </w:rPr>
        <w:t xml:space="preserve"> </w:t>
      </w:r>
      <w:r w:rsidRPr="00FF603A">
        <w:t>4</w:t>
      </w:r>
      <w:r w:rsidRPr="00FF603A">
        <w:rPr>
          <w:spacing w:val="-1"/>
        </w:rPr>
        <w:t xml:space="preserve"> классы </w:t>
      </w:r>
      <w:r w:rsidRPr="00FF603A">
        <w:t>-</w:t>
      </w:r>
      <w:r w:rsidRPr="00FF603A">
        <w:rPr>
          <w:spacing w:val="-1"/>
        </w:rPr>
        <w:t xml:space="preserve"> </w:t>
      </w:r>
      <w:r w:rsidRPr="00FF603A">
        <w:t>34 недели.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/>
        <w:rPr>
          <w:spacing w:val="-1"/>
        </w:rPr>
      </w:pPr>
      <w:r w:rsidRPr="00FF603A">
        <w:rPr>
          <w:spacing w:val="-1"/>
        </w:rPr>
        <w:t>Продолжительность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учебной</w:t>
      </w:r>
      <w:r w:rsidRPr="00FF603A">
        <w:t xml:space="preserve"> </w:t>
      </w:r>
      <w:r w:rsidRPr="00FF603A">
        <w:rPr>
          <w:spacing w:val="-1"/>
        </w:rPr>
        <w:t>недели</w:t>
      </w:r>
      <w:r w:rsidRPr="00FF603A">
        <w:rPr>
          <w:spacing w:val="4"/>
        </w:rPr>
        <w:t xml:space="preserve"> </w:t>
      </w:r>
      <w:r w:rsidRPr="00FF603A">
        <w:t xml:space="preserve">– 5 </w:t>
      </w:r>
      <w:r w:rsidRPr="00FF603A">
        <w:rPr>
          <w:spacing w:val="-1"/>
        </w:rPr>
        <w:t>дней.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529"/>
        <w:rPr>
          <w:spacing w:val="-1"/>
        </w:rPr>
      </w:pPr>
      <w:r w:rsidRPr="00FF603A">
        <w:rPr>
          <w:spacing w:val="-1"/>
        </w:rPr>
        <w:t>Продолжительность</w:t>
      </w:r>
      <w:r w:rsidRPr="00FF603A">
        <w:t xml:space="preserve"> </w:t>
      </w:r>
      <w:r w:rsidRPr="00FF603A">
        <w:rPr>
          <w:spacing w:val="-1"/>
        </w:rPr>
        <w:t>одного</w:t>
      </w:r>
      <w:r w:rsidRPr="00FF603A">
        <w:t xml:space="preserve"> </w:t>
      </w:r>
      <w:r w:rsidRPr="00FF603A">
        <w:rPr>
          <w:spacing w:val="-1"/>
        </w:rPr>
        <w:t>занятия</w:t>
      </w:r>
      <w:r w:rsidRPr="00FF603A">
        <w:t xml:space="preserve"> </w:t>
      </w:r>
      <w:proofErr w:type="gramStart"/>
      <w:r w:rsidRPr="00FF603A">
        <w:rPr>
          <w:spacing w:val="-1"/>
        </w:rPr>
        <w:t>составляет</w:t>
      </w:r>
      <w:r w:rsidR="00120340">
        <w:t xml:space="preserve">  4</w:t>
      </w:r>
      <w:r w:rsidRPr="00FF603A">
        <w:t>5</w:t>
      </w:r>
      <w:proofErr w:type="gramEnd"/>
      <w:r w:rsidRPr="00FF603A">
        <w:t xml:space="preserve">  </w:t>
      </w:r>
      <w:r w:rsidRPr="00FF603A">
        <w:rPr>
          <w:spacing w:val="-1"/>
        </w:rPr>
        <w:t>минут.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09" w:firstLine="487"/>
        <w:rPr>
          <w:spacing w:val="-1"/>
        </w:rPr>
      </w:pPr>
      <w:r w:rsidRPr="00FF603A">
        <w:rPr>
          <w:spacing w:val="-1"/>
        </w:rPr>
        <w:t>Реализация</w:t>
      </w:r>
      <w:r w:rsidRPr="00FF603A">
        <w:rPr>
          <w:spacing w:val="47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47"/>
        </w:rPr>
        <w:t xml:space="preserve"> </w:t>
      </w:r>
      <w:r w:rsidRPr="00FF603A">
        <w:rPr>
          <w:spacing w:val="1"/>
        </w:rPr>
        <w:t>через</w:t>
      </w:r>
      <w:r w:rsidRPr="00FF603A">
        <w:rPr>
          <w:spacing w:val="48"/>
        </w:rPr>
        <w:t xml:space="preserve"> </w:t>
      </w:r>
      <w:r w:rsidRPr="00FF603A">
        <w:t>модель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оптимизации</w:t>
      </w:r>
      <w:r w:rsidRPr="00FF603A">
        <w:rPr>
          <w:spacing w:val="44"/>
        </w:rPr>
        <w:t xml:space="preserve"> </w:t>
      </w:r>
      <w:r w:rsidRPr="00FF603A">
        <w:t>и</w:t>
      </w:r>
      <w:r w:rsidRPr="00FF603A">
        <w:rPr>
          <w:spacing w:val="57"/>
        </w:rPr>
        <w:t xml:space="preserve"> </w:t>
      </w:r>
      <w:r w:rsidRPr="00FF603A">
        <w:rPr>
          <w:spacing w:val="-1"/>
        </w:rPr>
        <w:t>через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деятельность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работы</w:t>
      </w:r>
      <w:r w:rsidRPr="00FF603A">
        <w:rPr>
          <w:spacing w:val="54"/>
        </w:rPr>
        <w:t xml:space="preserve"> </w:t>
      </w:r>
      <w:r w:rsidRPr="00FF603A">
        <w:t>в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группах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присмотра.</w:t>
      </w:r>
      <w:r w:rsidRPr="00FF603A">
        <w:rPr>
          <w:spacing w:val="54"/>
        </w:rPr>
        <w:t xml:space="preserve"> </w:t>
      </w:r>
      <w:r w:rsidRPr="00FF603A">
        <w:t>Для</w:t>
      </w:r>
      <w:r w:rsidRPr="00FF603A">
        <w:rPr>
          <w:spacing w:val="54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69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="00120340">
        <w:rPr>
          <w:spacing w:val="-1"/>
        </w:rPr>
        <w:t xml:space="preserve">МБОУ «СОШ № 14» </w:t>
      </w:r>
      <w:r w:rsidRPr="00FF603A">
        <w:rPr>
          <w:spacing w:val="-1"/>
        </w:rPr>
        <w:t>использует:</w:t>
      </w:r>
    </w:p>
    <w:p w:rsidR="003E6D7C" w:rsidRPr="00FF603A" w:rsidRDefault="003E6D7C" w:rsidP="00FF603A">
      <w:pPr>
        <w:numPr>
          <w:ilvl w:val="0"/>
          <w:numId w:val="3"/>
        </w:numPr>
        <w:tabs>
          <w:tab w:val="left" w:pos="391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109" w:firstLine="0"/>
      </w:pPr>
      <w:r w:rsidRPr="00FF603A">
        <w:rPr>
          <w:spacing w:val="-1"/>
        </w:rPr>
        <w:t>классное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руководство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(экскурсии,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классные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часы,</w:t>
      </w:r>
      <w:r w:rsidRPr="00FF603A">
        <w:rPr>
          <w:spacing w:val="28"/>
        </w:rPr>
        <w:t xml:space="preserve"> </w:t>
      </w:r>
      <w:r w:rsidRPr="00FF603A">
        <w:t>работа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над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классными</w:t>
      </w:r>
      <w:r w:rsidRPr="00FF603A">
        <w:rPr>
          <w:spacing w:val="29"/>
        </w:rPr>
        <w:t xml:space="preserve"> </w:t>
      </w:r>
      <w:r w:rsidRPr="00FF603A">
        <w:rPr>
          <w:spacing w:val="-1"/>
        </w:rPr>
        <w:t>проектами</w:t>
      </w:r>
      <w:r w:rsidRPr="00FF603A">
        <w:rPr>
          <w:spacing w:val="29"/>
        </w:rPr>
        <w:t xml:space="preserve"> </w:t>
      </w:r>
      <w:r w:rsidRPr="00FF603A">
        <w:t>и</w:t>
      </w:r>
      <w:r w:rsidRPr="00FF603A">
        <w:rPr>
          <w:spacing w:val="93"/>
        </w:rPr>
        <w:t xml:space="preserve"> </w:t>
      </w:r>
      <w:r w:rsidRPr="00FF603A">
        <w:t>т.д.).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66" w:firstLine="427"/>
        <w:rPr>
          <w:spacing w:val="-1"/>
        </w:rPr>
      </w:pPr>
      <w:r w:rsidRPr="00FF603A">
        <w:t>В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2"/>
        </w:rPr>
        <w:t xml:space="preserve"> </w:t>
      </w:r>
      <w:r w:rsidRPr="00FF603A">
        <w:t>с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санитарно-эпидемиологическими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правилами</w:t>
      </w:r>
      <w:r w:rsidRPr="00FF603A">
        <w:rPr>
          <w:spacing w:val="19"/>
        </w:rPr>
        <w:t xml:space="preserve"> </w:t>
      </w:r>
      <w:r w:rsidRPr="00FF603A">
        <w:t>и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нормативами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перерыв</w:t>
      </w:r>
      <w:r w:rsidRPr="00FF603A">
        <w:rPr>
          <w:spacing w:val="13"/>
        </w:rPr>
        <w:t xml:space="preserve"> </w:t>
      </w:r>
      <w:r w:rsidRPr="00FF603A">
        <w:t>между</w:t>
      </w:r>
      <w:r w:rsidRPr="00FF603A">
        <w:rPr>
          <w:spacing w:val="9"/>
        </w:rPr>
        <w:t xml:space="preserve"> </w:t>
      </w:r>
      <w:r w:rsidRPr="00FF603A">
        <w:t>последним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уроком</w:t>
      </w:r>
      <w:r w:rsidRPr="00FF603A">
        <w:rPr>
          <w:spacing w:val="13"/>
        </w:rPr>
        <w:t xml:space="preserve"> </w:t>
      </w:r>
      <w:r w:rsidRPr="00FF603A">
        <w:t>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началом</w:t>
      </w:r>
      <w:r w:rsidRPr="00FF603A">
        <w:rPr>
          <w:spacing w:val="13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составляет</w:t>
      </w:r>
      <w:r w:rsidRPr="00FF603A">
        <w:rPr>
          <w:spacing w:val="36"/>
        </w:rPr>
        <w:t xml:space="preserve"> </w:t>
      </w:r>
      <w:r w:rsidRPr="00FF603A">
        <w:t>не</w:t>
      </w:r>
      <w:r w:rsidRPr="00FF603A">
        <w:rPr>
          <w:spacing w:val="37"/>
        </w:rPr>
        <w:t xml:space="preserve"> </w:t>
      </w:r>
      <w:r w:rsidRPr="00FF603A">
        <w:rPr>
          <w:spacing w:val="-1"/>
        </w:rPr>
        <w:t>менее</w:t>
      </w:r>
      <w:r w:rsidRPr="00FF603A">
        <w:rPr>
          <w:spacing w:val="39"/>
        </w:rPr>
        <w:t xml:space="preserve"> </w:t>
      </w:r>
      <w:r w:rsidRPr="00FF603A">
        <w:t>45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мин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вне</w:t>
      </w:r>
      <w:r w:rsidRPr="00FF603A">
        <w:rPr>
          <w:spacing w:val="35"/>
        </w:rPr>
        <w:t xml:space="preserve"> </w:t>
      </w:r>
      <w:r w:rsidRPr="00FF603A">
        <w:rPr>
          <w:spacing w:val="-1"/>
        </w:rPr>
        <w:t>работы</w:t>
      </w:r>
      <w:r w:rsidRPr="00FF603A">
        <w:rPr>
          <w:spacing w:val="77"/>
        </w:rPr>
        <w:t xml:space="preserve"> </w:t>
      </w:r>
      <w:r w:rsidRPr="00FF603A">
        <w:rPr>
          <w:spacing w:val="-1"/>
        </w:rPr>
        <w:t>группы</w:t>
      </w:r>
      <w:r w:rsidRPr="00FF603A">
        <w:t xml:space="preserve"> </w:t>
      </w:r>
      <w:r w:rsidRPr="00FF603A">
        <w:rPr>
          <w:spacing w:val="-1"/>
        </w:rPr>
        <w:t>присмотра.</w:t>
      </w:r>
    </w:p>
    <w:p w:rsidR="00120340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  <w:r w:rsidRPr="00FF603A">
        <w:rPr>
          <w:spacing w:val="-1"/>
        </w:rPr>
        <w:t>Расписание</w:t>
      </w:r>
      <w:r w:rsidRPr="00FF603A">
        <w:rPr>
          <w:spacing w:val="59"/>
        </w:rPr>
        <w:t xml:space="preserve"> </w:t>
      </w:r>
      <w:r w:rsidRPr="00FF603A">
        <w:rPr>
          <w:spacing w:val="-1"/>
        </w:rPr>
        <w:t>занятий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60"/>
        </w:rPr>
        <w:t xml:space="preserve"> </w:t>
      </w:r>
      <w:r w:rsidRPr="00FF603A">
        <w:rPr>
          <w:spacing w:val="-1"/>
        </w:rPr>
        <w:t>составляется</w:t>
      </w:r>
      <w:r w:rsidRPr="00FF603A">
        <w:rPr>
          <w:spacing w:val="60"/>
        </w:rPr>
        <w:t xml:space="preserve"> </w:t>
      </w:r>
      <w:proofErr w:type="gramStart"/>
      <w:r w:rsidRPr="00FF603A">
        <w:t xml:space="preserve">с </w:t>
      </w:r>
      <w:r w:rsidRPr="00FF603A">
        <w:rPr>
          <w:spacing w:val="3"/>
        </w:rPr>
        <w:t xml:space="preserve"> </w:t>
      </w:r>
      <w:r w:rsidRPr="00FF603A">
        <w:rPr>
          <w:spacing w:val="-1"/>
        </w:rPr>
        <w:t>учетом</w:t>
      </w:r>
      <w:proofErr w:type="gramEnd"/>
      <w:r w:rsidRPr="00FF603A">
        <w:rPr>
          <w:spacing w:val="59"/>
        </w:rPr>
        <w:t xml:space="preserve"> </w:t>
      </w:r>
      <w:r w:rsidRPr="00FF603A">
        <w:rPr>
          <w:spacing w:val="-1"/>
        </w:rPr>
        <w:t>наиболее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благоприятного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rPr>
          <w:spacing w:val="-1"/>
        </w:rPr>
        <w:t>режима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труда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t xml:space="preserve">и  </w:t>
      </w:r>
      <w:r w:rsidRPr="00FF603A">
        <w:rPr>
          <w:spacing w:val="53"/>
        </w:rPr>
        <w:t xml:space="preserve"> </w:t>
      </w:r>
      <w:r w:rsidRPr="00FF603A">
        <w:t xml:space="preserve">отдыха  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обучающихся.</w:t>
      </w:r>
      <w:r w:rsidRPr="00FF603A">
        <w:t xml:space="preserve">  </w:t>
      </w:r>
      <w:r w:rsidRPr="00FF603A">
        <w:rPr>
          <w:spacing w:val="52"/>
        </w:rPr>
        <w:t xml:space="preserve"> </w:t>
      </w:r>
      <w:r w:rsidRPr="00FF603A">
        <w:t xml:space="preserve">При 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работе</w:t>
      </w:r>
      <w:r w:rsidRPr="00FF603A">
        <w:t xml:space="preserve">  </w:t>
      </w:r>
      <w:r w:rsidRPr="00FF603A">
        <w:rPr>
          <w:spacing w:val="51"/>
        </w:rPr>
        <w:t xml:space="preserve"> </w:t>
      </w:r>
      <w:r w:rsidRPr="00FF603A">
        <w:t xml:space="preserve">с  </w:t>
      </w:r>
      <w:r w:rsidRPr="00FF603A">
        <w:rPr>
          <w:spacing w:val="53"/>
        </w:rPr>
        <w:t xml:space="preserve"> </w:t>
      </w:r>
      <w:r w:rsidRPr="00FF603A">
        <w:rPr>
          <w:spacing w:val="-1"/>
        </w:rPr>
        <w:t>детьми</w:t>
      </w:r>
      <w:r w:rsidRPr="00FF603A">
        <w:rPr>
          <w:spacing w:val="80"/>
        </w:rPr>
        <w:t xml:space="preserve"> </w:t>
      </w:r>
      <w:r w:rsidRPr="00FF603A">
        <w:rPr>
          <w:spacing w:val="-1"/>
        </w:rPr>
        <w:t>осуществляется</w:t>
      </w:r>
      <w:r w:rsidRPr="00FF603A">
        <w:rPr>
          <w:spacing w:val="23"/>
        </w:rPr>
        <w:t xml:space="preserve"> </w:t>
      </w:r>
      <w:proofErr w:type="gramStart"/>
      <w:r w:rsidRPr="00FF603A">
        <w:rPr>
          <w:spacing w:val="-1"/>
        </w:rPr>
        <w:t>дифференцированный</w:t>
      </w:r>
      <w:r w:rsidRPr="00FF603A">
        <w:t xml:space="preserve">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подход</w:t>
      </w:r>
      <w:proofErr w:type="gramEnd"/>
      <w:r w:rsidRPr="00FF603A">
        <w:t xml:space="preserve"> </w:t>
      </w:r>
      <w:r w:rsidRPr="00FF603A">
        <w:rPr>
          <w:spacing w:val="42"/>
        </w:rPr>
        <w:t xml:space="preserve"> </w:t>
      </w:r>
      <w:r w:rsidRPr="00FF603A">
        <w:t xml:space="preserve">с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учетом</w:t>
      </w:r>
      <w:r w:rsidRPr="00FF603A">
        <w:t xml:space="preserve"> </w:t>
      </w:r>
      <w:r w:rsidRPr="00FF603A">
        <w:rPr>
          <w:spacing w:val="44"/>
        </w:rPr>
        <w:t xml:space="preserve"> </w:t>
      </w: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27"/>
        <w:rPr>
          <w:spacing w:val="44"/>
        </w:rPr>
      </w:pPr>
    </w:p>
    <w:p w:rsidR="003E6D7C" w:rsidRPr="00FF603A" w:rsidRDefault="003E6D7C" w:rsidP="00120340">
      <w:pPr>
        <w:kinsoku w:val="0"/>
        <w:overflowPunct w:val="0"/>
        <w:autoSpaceDE w:val="0"/>
        <w:autoSpaceDN w:val="0"/>
        <w:adjustRightInd w:val="0"/>
        <w:spacing w:line="276" w:lineRule="auto"/>
        <w:ind w:left="102" w:firstLine="40"/>
        <w:rPr>
          <w:spacing w:val="-1"/>
        </w:rPr>
      </w:pPr>
      <w:proofErr w:type="gramStart"/>
      <w:r w:rsidRPr="00FF603A">
        <w:rPr>
          <w:spacing w:val="-1"/>
        </w:rPr>
        <w:t>возраста</w:t>
      </w:r>
      <w:r w:rsidRPr="00FF603A">
        <w:t xml:space="preserve"> </w:t>
      </w:r>
      <w:r w:rsidRPr="00FF603A">
        <w:rPr>
          <w:spacing w:val="44"/>
        </w:rPr>
        <w:t xml:space="preserve"> </w:t>
      </w:r>
      <w:r w:rsidRPr="00FF603A">
        <w:rPr>
          <w:spacing w:val="-1"/>
        </w:rPr>
        <w:t>детей</w:t>
      </w:r>
      <w:proofErr w:type="gramEnd"/>
      <w:r w:rsidRPr="00FF603A">
        <w:t xml:space="preserve"> </w:t>
      </w:r>
      <w:r w:rsidRPr="00FF603A">
        <w:rPr>
          <w:spacing w:val="43"/>
        </w:rPr>
        <w:t xml:space="preserve"> </w:t>
      </w:r>
      <w:r w:rsidRPr="00FF603A">
        <w:t xml:space="preserve">и </w:t>
      </w:r>
      <w:r w:rsidRPr="00FF603A">
        <w:rPr>
          <w:spacing w:val="43"/>
        </w:rPr>
        <w:t xml:space="preserve"> </w:t>
      </w:r>
      <w:r w:rsidRPr="00FF603A">
        <w:rPr>
          <w:spacing w:val="-1"/>
        </w:rPr>
        <w:t>этапов</w:t>
      </w:r>
      <w:r w:rsidRPr="00FF603A">
        <w:t xml:space="preserve"> 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их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подготовки,</w:t>
      </w:r>
      <w:r w:rsidRPr="00FF603A">
        <w:t xml:space="preserve"> </w:t>
      </w:r>
      <w:r w:rsidRPr="00FF603A">
        <w:rPr>
          <w:spacing w:val="-1"/>
        </w:rPr>
        <w:t>чередованием различных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видов</w:t>
      </w:r>
      <w:r w:rsidRPr="00FF603A"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(мыслительной,</w:t>
      </w:r>
      <w:r w:rsidRPr="00FF603A">
        <w:t xml:space="preserve"> </w:t>
      </w:r>
      <w:r w:rsidRPr="00FF603A">
        <w:rPr>
          <w:spacing w:val="-1"/>
        </w:rPr>
        <w:t>двигательной).</w:t>
      </w:r>
      <w:r w:rsidRPr="00FF603A">
        <w:rPr>
          <w:spacing w:val="101"/>
        </w:rPr>
        <w:t xml:space="preserve"> </w:t>
      </w:r>
      <w:r w:rsidRPr="00FF603A">
        <w:rPr>
          <w:spacing w:val="-1"/>
        </w:rPr>
        <w:t>Педагогические</w:t>
      </w:r>
      <w:r w:rsidRPr="00FF603A">
        <w:t xml:space="preserve"> 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работники</w:t>
      </w:r>
      <w:r w:rsidRPr="00FF603A">
        <w:t xml:space="preserve">   </w:t>
      </w:r>
      <w:r w:rsidRPr="00FF603A">
        <w:rPr>
          <w:spacing w:val="17"/>
        </w:rPr>
        <w:t xml:space="preserve"> </w:t>
      </w:r>
      <w:r w:rsidRPr="00FF603A">
        <w:rPr>
          <w:spacing w:val="-2"/>
        </w:rPr>
        <w:t>ведущие</w:t>
      </w:r>
      <w:r w:rsidRPr="00FF603A">
        <w:t xml:space="preserve">   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занятия</w:t>
      </w:r>
      <w:r w:rsidRPr="00FF603A">
        <w:t xml:space="preserve">   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внеурочной</w:t>
      </w:r>
      <w:r w:rsidRPr="00FF603A">
        <w:t xml:space="preserve">   </w:t>
      </w:r>
      <w:r w:rsidRPr="00FF603A">
        <w:rPr>
          <w:spacing w:val="17"/>
        </w:rPr>
        <w:t xml:space="preserve"> </w:t>
      </w:r>
      <w:proofErr w:type="gramStart"/>
      <w:r w:rsidRPr="00FF603A">
        <w:rPr>
          <w:spacing w:val="-1"/>
        </w:rPr>
        <w:t>деятельности,</w:t>
      </w:r>
      <w:r w:rsidRPr="00FF603A">
        <w:t xml:space="preserve">   </w:t>
      </w:r>
      <w:proofErr w:type="gramEnd"/>
      <w:r w:rsidRPr="00FF603A">
        <w:rPr>
          <w:spacing w:val="14"/>
        </w:rPr>
        <w:t xml:space="preserve"> </w:t>
      </w:r>
      <w:r w:rsidRPr="00FF603A">
        <w:rPr>
          <w:spacing w:val="-1"/>
        </w:rPr>
        <w:t>прошли</w:t>
      </w:r>
      <w:r w:rsidRPr="00FF603A">
        <w:rPr>
          <w:spacing w:val="91"/>
        </w:rPr>
        <w:t xml:space="preserve"> </w:t>
      </w:r>
      <w:r w:rsidRPr="00FF603A">
        <w:rPr>
          <w:spacing w:val="-1"/>
        </w:rPr>
        <w:t>повышение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квалификации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t xml:space="preserve">по  </w:t>
      </w:r>
      <w:r w:rsidRPr="00FF603A">
        <w:rPr>
          <w:spacing w:val="11"/>
        </w:rPr>
        <w:t xml:space="preserve"> </w:t>
      </w:r>
      <w:r w:rsidRPr="00FF603A">
        <w:rPr>
          <w:spacing w:val="-1"/>
        </w:rPr>
        <w:t>реализации</w:t>
      </w:r>
      <w:r w:rsidRPr="00FF603A">
        <w:t xml:space="preserve">  </w:t>
      </w:r>
      <w:r w:rsidRPr="00FF603A">
        <w:rPr>
          <w:spacing w:val="10"/>
        </w:rPr>
        <w:t xml:space="preserve"> </w:t>
      </w:r>
      <w:r w:rsidRPr="00FF603A">
        <w:t xml:space="preserve">ФГОС  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начального</w:t>
      </w:r>
      <w:r w:rsidRPr="00FF603A">
        <w:t xml:space="preserve">  </w:t>
      </w:r>
      <w:r w:rsidRPr="00FF603A">
        <w:rPr>
          <w:spacing w:val="9"/>
        </w:rPr>
        <w:t xml:space="preserve"> </w:t>
      </w:r>
      <w:r w:rsidRPr="00FF603A">
        <w:t xml:space="preserve">и  </w:t>
      </w:r>
      <w:r w:rsidRPr="00FF603A">
        <w:rPr>
          <w:spacing w:val="12"/>
        </w:rPr>
        <w:t xml:space="preserve"> </w:t>
      </w:r>
      <w:r w:rsidRPr="00FF603A">
        <w:rPr>
          <w:spacing w:val="-1"/>
        </w:rPr>
        <w:t>основного</w:t>
      </w:r>
      <w:r w:rsidRPr="00FF603A">
        <w:t xml:space="preserve">  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общего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образования.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5"/>
      </w:pPr>
      <w:r w:rsidRPr="00FF603A">
        <w:t>В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соответствии</w:t>
      </w:r>
      <w:r w:rsidRPr="00FF603A">
        <w:rPr>
          <w:spacing w:val="27"/>
        </w:rPr>
        <w:t xml:space="preserve"> </w:t>
      </w:r>
      <w:r w:rsidRPr="00FF603A">
        <w:t>с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возможностями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27"/>
        </w:rPr>
        <w:t xml:space="preserve"> </w:t>
      </w:r>
      <w:r w:rsidRPr="00FF603A">
        <w:rPr>
          <w:spacing w:val="-1"/>
        </w:rPr>
        <w:t>организации,</w:t>
      </w:r>
      <w:r w:rsidRPr="00FF603A">
        <w:rPr>
          <w:spacing w:val="26"/>
        </w:rPr>
        <w:t xml:space="preserve"> </w:t>
      </w:r>
      <w:r w:rsidRPr="00FF603A">
        <w:t>а</w:t>
      </w:r>
      <w:r w:rsidRPr="00FF603A">
        <w:rPr>
          <w:spacing w:val="25"/>
        </w:rPr>
        <w:t xml:space="preserve"> </w:t>
      </w:r>
      <w:r w:rsidRPr="00FF603A">
        <w:rPr>
          <w:spacing w:val="-1"/>
        </w:rPr>
        <w:t>также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особенностями</w:t>
      </w:r>
      <w:r w:rsidRPr="00FF603A">
        <w:rPr>
          <w:spacing w:val="105"/>
        </w:rPr>
        <w:t xml:space="preserve"> </w:t>
      </w:r>
      <w:r w:rsidRPr="00FF603A">
        <w:rPr>
          <w:spacing w:val="-1"/>
        </w:rPr>
        <w:t>окружающего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социума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внеурочная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t xml:space="preserve"> </w:t>
      </w:r>
      <w:r w:rsidRPr="00FF603A">
        <w:rPr>
          <w:spacing w:val="-1"/>
        </w:rPr>
        <w:t>осуществляется</w:t>
      </w:r>
      <w:r w:rsidRPr="00FF603A">
        <w:t xml:space="preserve"> по схеме</w:t>
      </w:r>
    </w:p>
    <w:p w:rsidR="003E6D7C" w:rsidRPr="00FF603A" w:rsidRDefault="003E6D7C" w:rsidP="00FF603A">
      <w:pPr>
        <w:numPr>
          <w:ilvl w:val="0"/>
          <w:numId w:val="2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firstLine="0"/>
        <w:rPr>
          <w:spacing w:val="-1"/>
        </w:rPr>
      </w:pPr>
      <w:r w:rsidRPr="00FF603A">
        <w:rPr>
          <w:spacing w:val="-1"/>
        </w:rPr>
        <w:t>непосредственно</w:t>
      </w:r>
      <w:r w:rsidRPr="00FF603A">
        <w:t xml:space="preserve"> в </w:t>
      </w:r>
      <w:r w:rsidRPr="00FF603A">
        <w:rPr>
          <w:spacing w:val="-1"/>
        </w:rPr>
        <w:t>образовательной</w:t>
      </w:r>
      <w:r w:rsidRPr="00FF603A">
        <w:t xml:space="preserve"> </w:t>
      </w:r>
      <w:r w:rsidRPr="00FF603A">
        <w:rPr>
          <w:spacing w:val="-1"/>
        </w:rPr>
        <w:t>организации;</w:t>
      </w:r>
    </w:p>
    <w:p w:rsidR="003E6D7C" w:rsidRPr="00FF603A" w:rsidRDefault="003E6D7C" w:rsidP="00FF603A">
      <w:pPr>
        <w:numPr>
          <w:ilvl w:val="0"/>
          <w:numId w:val="2"/>
        </w:numPr>
        <w:tabs>
          <w:tab w:val="left" w:pos="290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129" w:firstLine="0"/>
        <w:rPr>
          <w:spacing w:val="-1"/>
        </w:rPr>
      </w:pPr>
      <w:r w:rsidRPr="00FF603A">
        <w:t>в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сотрудничестве</w:t>
      </w:r>
      <w:r w:rsidRPr="00FF603A">
        <w:rPr>
          <w:spacing w:val="49"/>
        </w:rPr>
        <w:t xml:space="preserve"> </w:t>
      </w:r>
      <w:r w:rsidRPr="00FF603A">
        <w:t>с</w:t>
      </w:r>
      <w:r w:rsidRPr="00FF603A">
        <w:rPr>
          <w:spacing w:val="49"/>
        </w:rPr>
        <w:t xml:space="preserve"> </w:t>
      </w:r>
      <w:r w:rsidRPr="00FF603A">
        <w:rPr>
          <w:spacing w:val="-1"/>
        </w:rPr>
        <w:t>другими</w:t>
      </w:r>
      <w:r w:rsidRPr="00FF603A">
        <w:rPr>
          <w:spacing w:val="48"/>
        </w:rPr>
        <w:t xml:space="preserve"> </w:t>
      </w:r>
      <w:r w:rsidRPr="00FF603A">
        <w:rPr>
          <w:spacing w:val="-1"/>
        </w:rPr>
        <w:t>организациями</w:t>
      </w:r>
      <w:r w:rsidRPr="00FF603A">
        <w:rPr>
          <w:spacing w:val="48"/>
        </w:rPr>
        <w:t xml:space="preserve"> </w:t>
      </w:r>
      <w:r w:rsidRPr="00FF603A">
        <w:t>и</w:t>
      </w:r>
      <w:r w:rsidRPr="00FF603A">
        <w:rPr>
          <w:spacing w:val="48"/>
        </w:rPr>
        <w:t xml:space="preserve"> </w:t>
      </w:r>
      <w:r w:rsidRPr="00FF603A">
        <w:t>с</w:t>
      </w:r>
      <w:r w:rsidRPr="00FF603A">
        <w:rPr>
          <w:spacing w:val="51"/>
        </w:rPr>
        <w:t xml:space="preserve"> </w:t>
      </w:r>
      <w:r w:rsidRPr="00FF603A">
        <w:rPr>
          <w:spacing w:val="-1"/>
        </w:rPr>
        <w:t>участием</w:t>
      </w:r>
      <w:r w:rsidRPr="00FF603A">
        <w:rPr>
          <w:spacing w:val="47"/>
        </w:rPr>
        <w:t xml:space="preserve"> </w:t>
      </w:r>
      <w:r w:rsidRPr="00FF603A">
        <w:t>педагогов</w:t>
      </w:r>
      <w:r w:rsidRPr="00FF603A">
        <w:rPr>
          <w:spacing w:val="55"/>
        </w:rPr>
        <w:t xml:space="preserve"> </w:t>
      </w:r>
      <w:r w:rsidRPr="00FF603A">
        <w:rPr>
          <w:spacing w:val="-1"/>
        </w:rPr>
        <w:t>образовательной</w:t>
      </w:r>
      <w:r w:rsidRPr="00FF603A">
        <w:rPr>
          <w:spacing w:val="63"/>
        </w:rPr>
        <w:t xml:space="preserve"> </w:t>
      </w:r>
      <w:r w:rsidRPr="00FF603A">
        <w:rPr>
          <w:spacing w:val="-1"/>
        </w:rPr>
        <w:t>организации</w:t>
      </w:r>
      <w:r w:rsidRPr="00FF603A">
        <w:t xml:space="preserve"> </w:t>
      </w:r>
      <w:r w:rsidRPr="00FF603A">
        <w:rPr>
          <w:spacing w:val="-1"/>
        </w:rPr>
        <w:t>(комбинированная</w:t>
      </w:r>
      <w:r w:rsidRPr="00FF603A">
        <w:t xml:space="preserve"> </w:t>
      </w:r>
      <w:r w:rsidRPr="00FF603A">
        <w:rPr>
          <w:spacing w:val="-1"/>
        </w:rPr>
        <w:t>схема).</w:t>
      </w:r>
    </w:p>
    <w:p w:rsidR="00120340" w:rsidRDefault="00120340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0" w:firstLine="60"/>
        <w:rPr>
          <w:b/>
          <w:bCs/>
          <w:spacing w:val="-1"/>
        </w:rPr>
      </w:pP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0" w:firstLine="60"/>
        <w:rPr>
          <w:spacing w:val="-1"/>
        </w:rPr>
      </w:pPr>
      <w:r w:rsidRPr="00FF603A">
        <w:rPr>
          <w:b/>
          <w:bCs/>
          <w:spacing w:val="-1"/>
        </w:rPr>
        <w:t>Модель</w:t>
      </w:r>
      <w:r w:rsidRPr="00FF603A">
        <w:rPr>
          <w:b/>
          <w:bCs/>
          <w:spacing w:val="30"/>
        </w:rPr>
        <w:t xml:space="preserve"> </w:t>
      </w:r>
      <w:r w:rsidRPr="00FF603A">
        <w:rPr>
          <w:b/>
          <w:bCs/>
          <w:spacing w:val="-1"/>
        </w:rPr>
        <w:t>внеурочной</w:t>
      </w:r>
      <w:r w:rsidRPr="00FF603A">
        <w:rPr>
          <w:b/>
          <w:bCs/>
          <w:spacing w:val="31"/>
        </w:rPr>
        <w:t xml:space="preserve"> </w:t>
      </w:r>
      <w:r w:rsidRPr="00FF603A">
        <w:rPr>
          <w:b/>
          <w:bCs/>
          <w:spacing w:val="-1"/>
        </w:rPr>
        <w:t>деятельности</w:t>
      </w:r>
      <w:r w:rsidRPr="00FF603A">
        <w:rPr>
          <w:b/>
          <w:bCs/>
          <w:spacing w:val="31"/>
        </w:rPr>
        <w:t xml:space="preserve"> </w:t>
      </w:r>
      <w:r w:rsidRPr="00FF603A">
        <w:rPr>
          <w:b/>
          <w:bCs/>
        </w:rPr>
        <w:t>на</w:t>
      </w:r>
      <w:r w:rsidRPr="00FF603A">
        <w:rPr>
          <w:b/>
          <w:bCs/>
          <w:spacing w:val="30"/>
        </w:rPr>
        <w:t xml:space="preserve"> </w:t>
      </w:r>
      <w:r w:rsidRPr="00FF603A">
        <w:rPr>
          <w:b/>
          <w:bCs/>
          <w:spacing w:val="-1"/>
        </w:rPr>
        <w:t>основе</w:t>
      </w:r>
      <w:r w:rsidRPr="00FF603A">
        <w:rPr>
          <w:b/>
          <w:bCs/>
          <w:spacing w:val="30"/>
        </w:rPr>
        <w:t xml:space="preserve"> </w:t>
      </w:r>
      <w:r w:rsidRPr="00FF603A">
        <w:rPr>
          <w:b/>
          <w:bCs/>
          <w:spacing w:val="-1"/>
        </w:rPr>
        <w:t>оптимизации</w:t>
      </w:r>
      <w:r w:rsidRPr="00FF603A">
        <w:rPr>
          <w:b/>
          <w:bCs/>
          <w:spacing w:val="38"/>
        </w:rPr>
        <w:t xml:space="preserve"> </w:t>
      </w:r>
      <w:r w:rsidRPr="00FF603A">
        <w:rPr>
          <w:spacing w:val="-1"/>
        </w:rPr>
        <w:t>всех</w:t>
      </w:r>
      <w:r w:rsidRPr="00FF603A">
        <w:rPr>
          <w:spacing w:val="28"/>
        </w:rPr>
        <w:t xml:space="preserve"> </w:t>
      </w:r>
      <w:r w:rsidRPr="00FF603A">
        <w:rPr>
          <w:spacing w:val="-1"/>
        </w:rPr>
        <w:t>внутренних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ресурсов</w:t>
      </w:r>
      <w:r w:rsidRPr="00FF603A">
        <w:rPr>
          <w:spacing w:val="85"/>
        </w:rPr>
        <w:t xml:space="preserve"> </w:t>
      </w:r>
      <w:r w:rsidRPr="00FF603A">
        <w:rPr>
          <w:spacing w:val="-1"/>
        </w:rPr>
        <w:t>включает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участие</w:t>
      </w:r>
      <w:r w:rsidRPr="00FF603A">
        <w:rPr>
          <w:spacing w:val="20"/>
        </w:rPr>
        <w:t xml:space="preserve"> </w:t>
      </w:r>
      <w:r w:rsidRPr="00FF603A">
        <w:t>разных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категорий</w:t>
      </w:r>
      <w:r w:rsidRPr="00FF603A">
        <w:rPr>
          <w:spacing w:val="19"/>
        </w:rPr>
        <w:t xml:space="preserve"> </w:t>
      </w:r>
      <w:r w:rsidRPr="00FF603A">
        <w:rPr>
          <w:spacing w:val="-1"/>
        </w:rPr>
        <w:t>педагогических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работников</w:t>
      </w:r>
      <w:r w:rsidRPr="00FF603A">
        <w:rPr>
          <w:spacing w:val="20"/>
        </w:rPr>
        <w:t xml:space="preserve"> </w:t>
      </w:r>
      <w:r w:rsidRPr="00FF603A">
        <w:rPr>
          <w:spacing w:val="-1"/>
        </w:rPr>
        <w:t>данного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учреждения</w:t>
      </w:r>
      <w:r w:rsidRPr="00FF603A">
        <w:rPr>
          <w:spacing w:val="75"/>
        </w:rPr>
        <w:t xml:space="preserve"> </w:t>
      </w:r>
      <w:r w:rsidRPr="00FF603A">
        <w:rPr>
          <w:spacing w:val="-1"/>
        </w:rPr>
        <w:t>(учителя,</w:t>
      </w:r>
      <w:r w:rsidRPr="00FF603A">
        <w:t xml:space="preserve"> педагог-организатор, </w:t>
      </w:r>
      <w:r w:rsidRPr="00FF603A">
        <w:rPr>
          <w:spacing w:val="-1"/>
        </w:rPr>
        <w:t>педагог-психолог).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6"/>
        <w:rPr>
          <w:spacing w:val="-1"/>
        </w:rPr>
      </w:pPr>
      <w:r w:rsidRPr="00FF603A">
        <w:t>В</w:t>
      </w:r>
      <w:r w:rsidRPr="00FF603A">
        <w:rPr>
          <w:spacing w:val="31"/>
        </w:rPr>
        <w:t xml:space="preserve"> </w:t>
      </w:r>
      <w:r w:rsidRPr="00FF603A">
        <w:t>этом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случае</w:t>
      </w:r>
      <w:r w:rsidRPr="00FF603A">
        <w:rPr>
          <w:spacing w:val="32"/>
        </w:rPr>
        <w:t xml:space="preserve"> </w:t>
      </w:r>
      <w:r w:rsidRPr="00FF603A">
        <w:rPr>
          <w:spacing w:val="-1"/>
        </w:rPr>
        <w:t>координирующую</w:t>
      </w:r>
      <w:r w:rsidRPr="00FF603A">
        <w:rPr>
          <w:spacing w:val="36"/>
        </w:rPr>
        <w:t xml:space="preserve"> </w:t>
      </w:r>
      <w:r w:rsidRPr="00FF603A">
        <w:t>роль</w:t>
      </w:r>
      <w:r w:rsidRPr="00FF603A">
        <w:rPr>
          <w:spacing w:val="34"/>
        </w:rPr>
        <w:t xml:space="preserve"> </w:t>
      </w:r>
      <w:r w:rsidRPr="00FF603A">
        <w:t>выполняет,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как</w:t>
      </w:r>
      <w:r w:rsidRPr="00FF603A">
        <w:rPr>
          <w:spacing w:val="34"/>
        </w:rPr>
        <w:t xml:space="preserve"> </w:t>
      </w:r>
      <w:r w:rsidRPr="00FF603A">
        <w:rPr>
          <w:spacing w:val="-1"/>
        </w:rPr>
        <w:t>правило,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классный</w:t>
      </w:r>
      <w:r w:rsidRPr="00FF603A">
        <w:rPr>
          <w:spacing w:val="33"/>
        </w:rPr>
        <w:t xml:space="preserve"> </w:t>
      </w:r>
      <w:r w:rsidRPr="00FF603A">
        <w:rPr>
          <w:spacing w:val="-1"/>
        </w:rPr>
        <w:t>руководитель,</w:t>
      </w:r>
      <w:r w:rsidRPr="00FF603A">
        <w:rPr>
          <w:spacing w:val="68"/>
        </w:rPr>
        <w:t xml:space="preserve"> </w:t>
      </w:r>
      <w:r w:rsidRPr="00FF603A">
        <w:t xml:space="preserve">который в </w:t>
      </w:r>
      <w:r w:rsidRPr="00FF603A">
        <w:rPr>
          <w:spacing w:val="-1"/>
        </w:rPr>
        <w:t>соответствии</w:t>
      </w:r>
      <w:r w:rsidRPr="00FF603A">
        <w:t xml:space="preserve"> </w:t>
      </w:r>
      <w:r w:rsidRPr="00FF603A">
        <w:rPr>
          <w:spacing w:val="-1"/>
        </w:rPr>
        <w:t>со</w:t>
      </w:r>
      <w:r w:rsidRPr="00FF603A">
        <w:t xml:space="preserve"> </w:t>
      </w:r>
      <w:r w:rsidRPr="00FF603A">
        <w:rPr>
          <w:spacing w:val="-1"/>
        </w:rPr>
        <w:t>своими</w:t>
      </w:r>
      <w:r w:rsidRPr="00FF603A">
        <w:t xml:space="preserve"> </w:t>
      </w:r>
      <w:r w:rsidRPr="00FF603A">
        <w:rPr>
          <w:spacing w:val="-1"/>
        </w:rPr>
        <w:t>функциями</w:t>
      </w:r>
      <w:r w:rsidRPr="00FF603A">
        <w:t xml:space="preserve"> и </w:t>
      </w:r>
      <w:r w:rsidRPr="00FF603A">
        <w:rPr>
          <w:spacing w:val="-1"/>
        </w:rPr>
        <w:t>задачами:</w:t>
      </w:r>
    </w:p>
    <w:p w:rsidR="003E6D7C" w:rsidRPr="00120340" w:rsidRDefault="003E6D7C" w:rsidP="00120340">
      <w:pPr>
        <w:numPr>
          <w:ilvl w:val="0"/>
          <w:numId w:val="2"/>
        </w:numPr>
        <w:tabs>
          <w:tab w:val="left" w:pos="30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105" w:firstLine="0"/>
        <w:rPr>
          <w:spacing w:val="-1"/>
        </w:rPr>
        <w:sectPr w:rsidR="003E6D7C" w:rsidRPr="00120340">
          <w:type w:val="continuous"/>
          <w:pgSz w:w="11910" w:h="16840"/>
          <w:pgMar w:top="0" w:right="740" w:bottom="0" w:left="1600" w:header="720" w:footer="720" w:gutter="0"/>
          <w:cols w:space="720"/>
          <w:noEndnote/>
        </w:sectPr>
      </w:pPr>
      <w:r w:rsidRPr="00FF603A">
        <w:rPr>
          <w:spacing w:val="-1"/>
        </w:rPr>
        <w:t>взаимодействует</w:t>
      </w:r>
      <w:r w:rsidRPr="00FF603A">
        <w:rPr>
          <w:spacing w:val="19"/>
        </w:rPr>
        <w:t xml:space="preserve"> </w:t>
      </w:r>
      <w:r w:rsidRPr="00FF603A">
        <w:t>с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педагогическими</w:t>
      </w:r>
      <w:r w:rsidRPr="00FF603A">
        <w:rPr>
          <w:spacing w:val="17"/>
        </w:rPr>
        <w:t xml:space="preserve"> </w:t>
      </w:r>
      <w:r w:rsidRPr="00FF603A">
        <w:t>работниками,</w:t>
      </w:r>
      <w:r w:rsidRPr="00FF603A">
        <w:rPr>
          <w:spacing w:val="16"/>
        </w:rPr>
        <w:t xml:space="preserve"> </w:t>
      </w:r>
      <w:r w:rsidRPr="00FF603A">
        <w:t>а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также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учебно-вспомогательным</w:t>
      </w:r>
      <w:r w:rsidRPr="00FF603A">
        <w:rPr>
          <w:spacing w:val="81"/>
        </w:rPr>
        <w:t xml:space="preserve"> </w:t>
      </w:r>
      <w:r w:rsidRPr="00FF603A">
        <w:rPr>
          <w:spacing w:val="-1"/>
        </w:rPr>
        <w:t>персоналом</w:t>
      </w:r>
      <w:r w:rsidRPr="00FF603A">
        <w:t xml:space="preserve"> </w:t>
      </w:r>
      <w:r w:rsidRPr="00FF603A">
        <w:rPr>
          <w:spacing w:val="-1"/>
        </w:rPr>
        <w:t>общеобразовательного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учреждения;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:rsidR="003E6D7C" w:rsidRPr="00FF603A" w:rsidRDefault="003E6D7C" w:rsidP="00FF603A">
      <w:pPr>
        <w:numPr>
          <w:ilvl w:val="0"/>
          <w:numId w:val="1"/>
        </w:numPr>
        <w:tabs>
          <w:tab w:val="left" w:pos="302"/>
        </w:tabs>
        <w:kinsoku w:val="0"/>
        <w:overflowPunct w:val="0"/>
        <w:autoSpaceDE w:val="0"/>
        <w:autoSpaceDN w:val="0"/>
        <w:adjustRightInd w:val="0"/>
        <w:spacing w:before="29" w:line="276" w:lineRule="auto"/>
        <w:ind w:left="102" w:right="112" w:firstLine="0"/>
        <w:rPr>
          <w:spacing w:val="-1"/>
        </w:rPr>
      </w:pPr>
      <w:r w:rsidRPr="00FF603A">
        <w:rPr>
          <w:spacing w:val="-1"/>
        </w:rPr>
        <w:t>организует</w:t>
      </w:r>
      <w:r w:rsidRPr="00FF603A">
        <w:rPr>
          <w:spacing w:val="42"/>
        </w:rPr>
        <w:t xml:space="preserve"> </w:t>
      </w:r>
      <w:r w:rsidRPr="00FF603A">
        <w:t>в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классе</w:t>
      </w:r>
      <w:r w:rsidRPr="00FF603A">
        <w:rPr>
          <w:spacing w:val="39"/>
        </w:rPr>
        <w:t xml:space="preserve"> </w:t>
      </w:r>
      <w:r w:rsidRPr="00FF603A">
        <w:rPr>
          <w:spacing w:val="-1"/>
        </w:rPr>
        <w:t>образовательный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процесс,</w:t>
      </w:r>
      <w:r w:rsidRPr="00FF603A">
        <w:rPr>
          <w:spacing w:val="40"/>
        </w:rPr>
        <w:t xml:space="preserve"> </w:t>
      </w:r>
      <w:r w:rsidRPr="00FF603A">
        <w:rPr>
          <w:spacing w:val="-1"/>
        </w:rPr>
        <w:t>оптимальный</w:t>
      </w:r>
      <w:r w:rsidRPr="00FF603A">
        <w:rPr>
          <w:spacing w:val="41"/>
        </w:rPr>
        <w:t xml:space="preserve"> </w:t>
      </w:r>
      <w:r w:rsidRPr="00FF603A">
        <w:t>для</w:t>
      </w:r>
      <w:r w:rsidRPr="00FF603A">
        <w:rPr>
          <w:spacing w:val="41"/>
        </w:rPr>
        <w:t xml:space="preserve"> </w:t>
      </w:r>
      <w:r w:rsidRPr="00FF603A">
        <w:rPr>
          <w:spacing w:val="-1"/>
        </w:rPr>
        <w:t>развития</w:t>
      </w:r>
      <w:r w:rsidRPr="00FF603A">
        <w:rPr>
          <w:spacing w:val="73"/>
        </w:rPr>
        <w:t xml:space="preserve"> </w:t>
      </w:r>
      <w:r w:rsidRPr="00FF603A">
        <w:rPr>
          <w:spacing w:val="-1"/>
        </w:rPr>
        <w:t>положительного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потенциала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личности</w:t>
      </w:r>
      <w:r w:rsidRPr="00FF603A">
        <w:rPr>
          <w:spacing w:val="15"/>
        </w:rPr>
        <w:t xml:space="preserve"> </w:t>
      </w:r>
      <w:r w:rsidRPr="00FF603A">
        <w:rPr>
          <w:spacing w:val="-1"/>
        </w:rPr>
        <w:t>обучающихся</w:t>
      </w:r>
      <w:r w:rsidRPr="00FF603A">
        <w:rPr>
          <w:spacing w:val="16"/>
        </w:rPr>
        <w:t xml:space="preserve"> </w:t>
      </w:r>
      <w:r w:rsidRPr="00FF603A">
        <w:t>в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рамках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93"/>
        </w:rPr>
        <w:t xml:space="preserve"> </w:t>
      </w:r>
      <w:r w:rsidRPr="00FF603A">
        <w:rPr>
          <w:spacing w:val="-1"/>
        </w:rPr>
        <w:t>общешкольного</w:t>
      </w:r>
      <w:r w:rsidRPr="00FF603A">
        <w:t xml:space="preserve"> </w:t>
      </w:r>
      <w:r w:rsidRPr="00FF603A">
        <w:rPr>
          <w:spacing w:val="-1"/>
        </w:rPr>
        <w:t>коллектива;</w:t>
      </w:r>
    </w:p>
    <w:p w:rsidR="003E6D7C" w:rsidRPr="00FF603A" w:rsidRDefault="003E6D7C" w:rsidP="00FF603A">
      <w:pPr>
        <w:numPr>
          <w:ilvl w:val="0"/>
          <w:numId w:val="1"/>
        </w:numPr>
        <w:tabs>
          <w:tab w:val="left" w:pos="302"/>
        </w:tabs>
        <w:kinsoku w:val="0"/>
        <w:overflowPunct w:val="0"/>
        <w:autoSpaceDE w:val="0"/>
        <w:autoSpaceDN w:val="0"/>
        <w:adjustRightInd w:val="0"/>
        <w:spacing w:line="276" w:lineRule="auto"/>
        <w:ind w:left="102" w:right="114" w:firstLine="0"/>
        <w:rPr>
          <w:spacing w:val="-1"/>
        </w:rPr>
      </w:pPr>
      <w:r w:rsidRPr="00FF603A">
        <w:rPr>
          <w:spacing w:val="-1"/>
        </w:rPr>
        <w:t>организует</w:t>
      </w:r>
      <w:r w:rsidRPr="00FF603A">
        <w:rPr>
          <w:spacing w:val="24"/>
        </w:rPr>
        <w:t xml:space="preserve"> </w:t>
      </w:r>
      <w:r w:rsidRPr="00FF603A">
        <w:t>систему</w:t>
      </w:r>
      <w:r w:rsidRPr="00FF603A">
        <w:rPr>
          <w:spacing w:val="21"/>
        </w:rPr>
        <w:t xml:space="preserve"> </w:t>
      </w:r>
      <w:r w:rsidRPr="00FF603A">
        <w:rPr>
          <w:spacing w:val="-1"/>
        </w:rPr>
        <w:t>отношений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через</w:t>
      </w:r>
      <w:r w:rsidRPr="00FF603A">
        <w:rPr>
          <w:spacing w:val="24"/>
        </w:rPr>
        <w:t xml:space="preserve"> </w:t>
      </w:r>
      <w:r w:rsidRPr="00FF603A">
        <w:rPr>
          <w:spacing w:val="-1"/>
        </w:rPr>
        <w:t>разнообразные</w:t>
      </w:r>
      <w:r w:rsidRPr="00FF603A">
        <w:rPr>
          <w:spacing w:val="22"/>
        </w:rPr>
        <w:t xml:space="preserve"> </w:t>
      </w:r>
      <w:r w:rsidRPr="00FF603A">
        <w:rPr>
          <w:spacing w:val="-1"/>
        </w:rPr>
        <w:t>формы</w:t>
      </w:r>
      <w:r w:rsidRPr="00FF603A">
        <w:rPr>
          <w:spacing w:val="23"/>
        </w:rPr>
        <w:t xml:space="preserve"> </w:t>
      </w:r>
      <w:r w:rsidRPr="00FF603A">
        <w:rPr>
          <w:spacing w:val="-1"/>
        </w:rPr>
        <w:t>воспитывающей</w:t>
      </w:r>
      <w:r w:rsidRPr="00FF603A">
        <w:rPr>
          <w:spacing w:val="71"/>
        </w:rPr>
        <w:t xml:space="preserve"> </w:t>
      </w:r>
      <w:r w:rsidRPr="00FF603A">
        <w:rPr>
          <w:spacing w:val="-1"/>
        </w:rPr>
        <w:t>деятельности</w:t>
      </w:r>
      <w:r w:rsidRPr="00FF603A">
        <w:t xml:space="preserve"> </w:t>
      </w:r>
      <w:r w:rsidRPr="00FF603A">
        <w:rPr>
          <w:spacing w:val="-1"/>
        </w:rPr>
        <w:t>коллектива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класса,</w:t>
      </w:r>
      <w:r w:rsidRPr="00FF603A">
        <w:t xml:space="preserve"> в том </w:t>
      </w:r>
      <w:r w:rsidRPr="00FF603A">
        <w:rPr>
          <w:spacing w:val="-1"/>
        </w:rPr>
        <w:t>числе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через</w:t>
      </w:r>
      <w:r w:rsidRPr="00FF603A">
        <w:t xml:space="preserve"> </w:t>
      </w:r>
      <w:r w:rsidRPr="00FF603A">
        <w:rPr>
          <w:spacing w:val="-1"/>
        </w:rPr>
        <w:t>органы</w:t>
      </w:r>
      <w:r w:rsidRPr="00FF603A">
        <w:t xml:space="preserve"> </w:t>
      </w:r>
      <w:r w:rsidRPr="00FF603A">
        <w:rPr>
          <w:spacing w:val="-1"/>
        </w:rPr>
        <w:t>самоуправления;</w:t>
      </w:r>
    </w:p>
    <w:p w:rsidR="003E6D7C" w:rsidRPr="00FF603A" w:rsidRDefault="003E6D7C" w:rsidP="00FF603A">
      <w:pPr>
        <w:numPr>
          <w:ilvl w:val="0"/>
          <w:numId w:val="1"/>
        </w:numPr>
        <w:tabs>
          <w:tab w:val="left" w:pos="602"/>
        </w:tabs>
        <w:kinsoku w:val="0"/>
        <w:overflowPunct w:val="0"/>
        <w:autoSpaceDE w:val="0"/>
        <w:autoSpaceDN w:val="0"/>
        <w:adjustRightInd w:val="0"/>
        <w:spacing w:line="276" w:lineRule="auto"/>
        <w:ind w:left="601" w:hanging="499"/>
        <w:rPr>
          <w:spacing w:val="-1"/>
        </w:rPr>
      </w:pPr>
      <w:r w:rsidRPr="00FF603A">
        <w:rPr>
          <w:spacing w:val="-1"/>
        </w:rPr>
        <w:t>организует</w:t>
      </w:r>
      <w:r w:rsidRPr="00FF603A">
        <w:t xml:space="preserve"> </w:t>
      </w:r>
      <w:r w:rsidRPr="00FF603A">
        <w:rPr>
          <w:spacing w:val="-1"/>
        </w:rPr>
        <w:t>социально</w:t>
      </w:r>
      <w:r w:rsidRPr="00FF603A">
        <w:t xml:space="preserve"> </w:t>
      </w:r>
      <w:r w:rsidRPr="00FF603A">
        <w:rPr>
          <w:spacing w:val="-2"/>
        </w:rPr>
        <w:t>значимую,</w:t>
      </w:r>
      <w:r w:rsidRPr="00FF603A">
        <w:t xml:space="preserve"> </w:t>
      </w:r>
      <w:r w:rsidRPr="00FF603A">
        <w:rPr>
          <w:spacing w:val="-1"/>
        </w:rPr>
        <w:t>творческую</w:t>
      </w:r>
      <w:r w:rsidRPr="00FF603A">
        <w:t xml:space="preserve"> </w:t>
      </w:r>
      <w:r w:rsidRPr="00FF603A">
        <w:rPr>
          <w:spacing w:val="-1"/>
        </w:rPr>
        <w:t>деятельность</w:t>
      </w:r>
      <w:r w:rsidRPr="00FF603A">
        <w:t xml:space="preserve"> </w:t>
      </w:r>
      <w:r w:rsidRPr="00FF603A">
        <w:rPr>
          <w:spacing w:val="-1"/>
        </w:rPr>
        <w:t>обучающихся.</w:t>
      </w:r>
    </w:p>
    <w:p w:rsidR="003E6D7C" w:rsidRPr="00FF603A" w:rsidRDefault="003E6D7C" w:rsidP="00FF603A">
      <w:pPr>
        <w:kinsoku w:val="0"/>
        <w:overflowPunct w:val="0"/>
        <w:autoSpaceDE w:val="0"/>
        <w:autoSpaceDN w:val="0"/>
        <w:adjustRightInd w:val="0"/>
        <w:spacing w:line="276" w:lineRule="auto"/>
        <w:ind w:left="102" w:right="110" w:firstLine="566"/>
        <w:rPr>
          <w:spacing w:val="-1"/>
        </w:rPr>
      </w:pPr>
      <w:r w:rsidRPr="00FF603A">
        <w:t>Для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реализации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внеурочной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деятельности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выбраны</w:t>
      </w:r>
      <w:r w:rsidRPr="00FF603A">
        <w:rPr>
          <w:spacing w:val="8"/>
        </w:rPr>
        <w:t xml:space="preserve"> </w:t>
      </w:r>
      <w:r w:rsidRPr="00FF603A">
        <w:rPr>
          <w:spacing w:val="-1"/>
        </w:rPr>
        <w:t>именно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эти</w:t>
      </w:r>
      <w:r w:rsidRPr="00FF603A">
        <w:rPr>
          <w:spacing w:val="10"/>
        </w:rPr>
        <w:t xml:space="preserve"> </w:t>
      </w:r>
      <w:r w:rsidRPr="00FF603A">
        <w:rPr>
          <w:spacing w:val="-1"/>
        </w:rPr>
        <w:t>модели</w:t>
      </w:r>
      <w:r w:rsidRPr="00FF603A">
        <w:rPr>
          <w:spacing w:val="10"/>
        </w:rPr>
        <w:t xml:space="preserve"> </w:t>
      </w:r>
      <w:r w:rsidRPr="00FF603A">
        <w:t>для</w:t>
      </w:r>
      <w:r w:rsidRPr="00FF603A">
        <w:rPr>
          <w:spacing w:val="9"/>
        </w:rPr>
        <w:t xml:space="preserve"> </w:t>
      </w:r>
      <w:r w:rsidRPr="00FF603A">
        <w:rPr>
          <w:spacing w:val="-1"/>
        </w:rPr>
        <w:t>создания</w:t>
      </w:r>
      <w:r w:rsidRPr="00FF603A">
        <w:rPr>
          <w:spacing w:val="59"/>
        </w:rPr>
        <w:t xml:space="preserve"> </w:t>
      </w:r>
      <w:r w:rsidRPr="00FF603A">
        <w:t>единого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образовательного</w:t>
      </w:r>
      <w:r w:rsidRPr="00FF603A">
        <w:rPr>
          <w:spacing w:val="16"/>
        </w:rPr>
        <w:t xml:space="preserve"> </w:t>
      </w:r>
      <w:r w:rsidRPr="00FF603A">
        <w:t>и</w:t>
      </w:r>
      <w:r w:rsidRPr="00FF603A">
        <w:rPr>
          <w:spacing w:val="17"/>
        </w:rPr>
        <w:t xml:space="preserve"> </w:t>
      </w:r>
      <w:r w:rsidRPr="00FF603A">
        <w:rPr>
          <w:spacing w:val="-1"/>
        </w:rPr>
        <w:t>методического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пространства</w:t>
      </w:r>
      <w:r w:rsidRPr="00FF603A">
        <w:rPr>
          <w:spacing w:val="15"/>
        </w:rPr>
        <w:t xml:space="preserve"> </w:t>
      </w:r>
      <w:r w:rsidRPr="00FF603A">
        <w:t>в</w:t>
      </w:r>
      <w:r w:rsidRPr="00FF603A">
        <w:rPr>
          <w:spacing w:val="16"/>
        </w:rPr>
        <w:t xml:space="preserve"> </w:t>
      </w:r>
      <w:r w:rsidRPr="00FF603A">
        <w:rPr>
          <w:spacing w:val="-1"/>
        </w:rPr>
        <w:t>образовательном</w:t>
      </w:r>
      <w:r w:rsidRPr="00FF603A">
        <w:rPr>
          <w:spacing w:val="18"/>
        </w:rPr>
        <w:t xml:space="preserve"> </w:t>
      </w:r>
      <w:r w:rsidRPr="00FF603A">
        <w:rPr>
          <w:spacing w:val="-1"/>
        </w:rPr>
        <w:t>учреждении,</w:t>
      </w:r>
      <w:r w:rsidRPr="00FF603A">
        <w:rPr>
          <w:spacing w:val="95"/>
        </w:rPr>
        <w:t xml:space="preserve"> </w:t>
      </w:r>
      <w:r w:rsidRPr="00FF603A">
        <w:rPr>
          <w:spacing w:val="-1"/>
        </w:rPr>
        <w:t>содержательного</w:t>
      </w:r>
      <w:r w:rsidRPr="00FF603A">
        <w:t xml:space="preserve"> и </w:t>
      </w:r>
      <w:r w:rsidRPr="00FF603A">
        <w:rPr>
          <w:spacing w:val="-1"/>
        </w:rPr>
        <w:t>организационного</w:t>
      </w:r>
      <w:r w:rsidRPr="00FF603A">
        <w:t xml:space="preserve"> </w:t>
      </w:r>
      <w:r w:rsidRPr="00FF603A">
        <w:rPr>
          <w:spacing w:val="-1"/>
        </w:rPr>
        <w:t>единства</w:t>
      </w:r>
      <w:r w:rsidRPr="00FF603A">
        <w:rPr>
          <w:spacing w:val="-2"/>
        </w:rPr>
        <w:t xml:space="preserve"> </w:t>
      </w:r>
      <w:r w:rsidRPr="00FF603A">
        <w:rPr>
          <w:spacing w:val="-1"/>
        </w:rPr>
        <w:t>всех</w:t>
      </w:r>
      <w:r w:rsidRPr="00FF603A">
        <w:rPr>
          <w:spacing w:val="2"/>
        </w:rPr>
        <w:t xml:space="preserve"> </w:t>
      </w:r>
      <w:r w:rsidRPr="00FF603A">
        <w:rPr>
          <w:spacing w:val="-1"/>
        </w:rPr>
        <w:t>его</w:t>
      </w:r>
      <w:r w:rsidRPr="00FF603A">
        <w:t xml:space="preserve"> </w:t>
      </w:r>
      <w:r w:rsidRPr="00FF603A">
        <w:rPr>
          <w:spacing w:val="-1"/>
        </w:rPr>
        <w:t>структурных</w:t>
      </w:r>
      <w:r w:rsidRPr="00FF603A">
        <w:rPr>
          <w:spacing w:val="1"/>
        </w:rPr>
        <w:t xml:space="preserve"> </w:t>
      </w:r>
      <w:r w:rsidRPr="00FF603A">
        <w:rPr>
          <w:spacing w:val="-1"/>
        </w:rPr>
        <w:t>подразделений.</w:t>
      </w:r>
    </w:p>
    <w:p w:rsidR="00D059AB" w:rsidRPr="00FF603A" w:rsidRDefault="00D059AB" w:rsidP="00FF603A">
      <w:pPr>
        <w:spacing w:line="276" w:lineRule="auto"/>
      </w:pPr>
      <w:bookmarkStart w:id="0" w:name="_GoBack"/>
      <w:bookmarkEnd w:id="0"/>
    </w:p>
    <w:sectPr w:rsidR="00D059AB" w:rsidRPr="00FF603A" w:rsidSect="00FF603A">
      <w:type w:val="continuous"/>
      <w:pgSz w:w="11910" w:h="16840"/>
      <w:pgMar w:top="1020" w:right="740" w:bottom="280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102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102" w:hanging="708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102" w:hanging="708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8" w:hanging="708"/>
      </w:pPr>
    </w:lvl>
    <w:lvl w:ilvl="2">
      <w:numFmt w:val="bullet"/>
      <w:lvlText w:val="•"/>
      <w:lvlJc w:val="left"/>
      <w:pPr>
        <w:ind w:left="1994" w:hanging="708"/>
      </w:pPr>
    </w:lvl>
    <w:lvl w:ilvl="3">
      <w:numFmt w:val="bullet"/>
      <w:lvlText w:val="•"/>
      <w:lvlJc w:val="left"/>
      <w:pPr>
        <w:ind w:left="2941" w:hanging="708"/>
      </w:pPr>
    </w:lvl>
    <w:lvl w:ilvl="4">
      <w:numFmt w:val="bullet"/>
      <w:lvlText w:val="•"/>
      <w:lvlJc w:val="left"/>
      <w:pPr>
        <w:ind w:left="3887" w:hanging="708"/>
      </w:pPr>
    </w:lvl>
    <w:lvl w:ilvl="5">
      <w:numFmt w:val="bullet"/>
      <w:lvlText w:val="•"/>
      <w:lvlJc w:val="left"/>
      <w:pPr>
        <w:ind w:left="4834" w:hanging="708"/>
      </w:pPr>
    </w:lvl>
    <w:lvl w:ilvl="6">
      <w:numFmt w:val="bullet"/>
      <w:lvlText w:val="•"/>
      <w:lvlJc w:val="left"/>
      <w:pPr>
        <w:ind w:left="5780" w:hanging="708"/>
      </w:pPr>
    </w:lvl>
    <w:lvl w:ilvl="7">
      <w:numFmt w:val="bullet"/>
      <w:lvlText w:val="•"/>
      <w:lvlJc w:val="left"/>
      <w:pPr>
        <w:ind w:left="6727" w:hanging="708"/>
      </w:pPr>
    </w:lvl>
    <w:lvl w:ilvl="8">
      <w:numFmt w:val="bullet"/>
      <w:lvlText w:val="•"/>
      <w:lvlJc w:val="left"/>
      <w:pPr>
        <w:ind w:left="7673" w:hanging="708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222" w:hanging="2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200"/>
      </w:pPr>
    </w:lvl>
    <w:lvl w:ilvl="2">
      <w:numFmt w:val="bullet"/>
      <w:lvlText w:val="•"/>
      <w:lvlJc w:val="left"/>
      <w:pPr>
        <w:ind w:left="2138" w:hanging="200"/>
      </w:pPr>
    </w:lvl>
    <w:lvl w:ilvl="3">
      <w:numFmt w:val="bullet"/>
      <w:lvlText w:val="•"/>
      <w:lvlJc w:val="left"/>
      <w:pPr>
        <w:ind w:left="3097" w:hanging="200"/>
      </w:pPr>
    </w:lvl>
    <w:lvl w:ilvl="4">
      <w:numFmt w:val="bullet"/>
      <w:lvlText w:val="•"/>
      <w:lvlJc w:val="left"/>
      <w:pPr>
        <w:ind w:left="4055" w:hanging="200"/>
      </w:pPr>
    </w:lvl>
    <w:lvl w:ilvl="5">
      <w:numFmt w:val="bullet"/>
      <w:lvlText w:val="•"/>
      <w:lvlJc w:val="left"/>
      <w:pPr>
        <w:ind w:left="5014" w:hanging="200"/>
      </w:pPr>
    </w:lvl>
    <w:lvl w:ilvl="6">
      <w:numFmt w:val="bullet"/>
      <w:lvlText w:val="•"/>
      <w:lvlJc w:val="left"/>
      <w:pPr>
        <w:ind w:left="5972" w:hanging="200"/>
      </w:pPr>
    </w:lvl>
    <w:lvl w:ilvl="7">
      <w:numFmt w:val="bullet"/>
      <w:lvlText w:val="•"/>
      <w:lvlJc w:val="left"/>
      <w:pPr>
        <w:ind w:left="6931" w:hanging="200"/>
      </w:pPr>
    </w:lvl>
    <w:lvl w:ilvl="8">
      <w:numFmt w:val="bullet"/>
      <w:lvlText w:val="•"/>
      <w:lvlJc w:val="left"/>
      <w:pPr>
        <w:ind w:left="7889" w:hanging="20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222" w:hanging="23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233"/>
      </w:pPr>
    </w:lvl>
    <w:lvl w:ilvl="2">
      <w:numFmt w:val="bullet"/>
      <w:lvlText w:val="•"/>
      <w:lvlJc w:val="left"/>
      <w:pPr>
        <w:ind w:left="2138" w:hanging="233"/>
      </w:pPr>
    </w:lvl>
    <w:lvl w:ilvl="3">
      <w:numFmt w:val="bullet"/>
      <w:lvlText w:val="•"/>
      <w:lvlJc w:val="left"/>
      <w:pPr>
        <w:ind w:left="3097" w:hanging="233"/>
      </w:pPr>
    </w:lvl>
    <w:lvl w:ilvl="4">
      <w:numFmt w:val="bullet"/>
      <w:lvlText w:val="•"/>
      <w:lvlJc w:val="left"/>
      <w:pPr>
        <w:ind w:left="4055" w:hanging="233"/>
      </w:pPr>
    </w:lvl>
    <w:lvl w:ilvl="5">
      <w:numFmt w:val="bullet"/>
      <w:lvlText w:val="•"/>
      <w:lvlJc w:val="left"/>
      <w:pPr>
        <w:ind w:left="5014" w:hanging="233"/>
      </w:pPr>
    </w:lvl>
    <w:lvl w:ilvl="6">
      <w:numFmt w:val="bullet"/>
      <w:lvlText w:val="•"/>
      <w:lvlJc w:val="left"/>
      <w:pPr>
        <w:ind w:left="5972" w:hanging="233"/>
      </w:pPr>
    </w:lvl>
    <w:lvl w:ilvl="7">
      <w:numFmt w:val="bullet"/>
      <w:lvlText w:val="•"/>
      <w:lvlJc w:val="left"/>
      <w:pPr>
        <w:ind w:left="6931" w:hanging="233"/>
      </w:pPr>
    </w:lvl>
    <w:lvl w:ilvl="8">
      <w:numFmt w:val="bullet"/>
      <w:lvlText w:val="•"/>
      <w:lvlJc w:val="left"/>
      <w:pPr>
        <w:ind w:left="7889" w:hanging="233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222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40"/>
      </w:pPr>
    </w:lvl>
    <w:lvl w:ilvl="2">
      <w:numFmt w:val="bullet"/>
      <w:lvlText w:val="•"/>
      <w:lvlJc w:val="left"/>
      <w:pPr>
        <w:ind w:left="2138" w:hanging="140"/>
      </w:pPr>
    </w:lvl>
    <w:lvl w:ilvl="3">
      <w:numFmt w:val="bullet"/>
      <w:lvlText w:val="•"/>
      <w:lvlJc w:val="left"/>
      <w:pPr>
        <w:ind w:left="3097" w:hanging="140"/>
      </w:pPr>
    </w:lvl>
    <w:lvl w:ilvl="4">
      <w:numFmt w:val="bullet"/>
      <w:lvlText w:val="•"/>
      <w:lvlJc w:val="left"/>
      <w:pPr>
        <w:ind w:left="4055" w:hanging="140"/>
      </w:pPr>
    </w:lvl>
    <w:lvl w:ilvl="5">
      <w:numFmt w:val="bullet"/>
      <w:lvlText w:val="•"/>
      <w:lvlJc w:val="left"/>
      <w:pPr>
        <w:ind w:left="5014" w:hanging="140"/>
      </w:pPr>
    </w:lvl>
    <w:lvl w:ilvl="6">
      <w:numFmt w:val="bullet"/>
      <w:lvlText w:val="•"/>
      <w:lvlJc w:val="left"/>
      <w:pPr>
        <w:ind w:left="5972" w:hanging="140"/>
      </w:pPr>
    </w:lvl>
    <w:lvl w:ilvl="7">
      <w:numFmt w:val="bullet"/>
      <w:lvlText w:val="•"/>
      <w:lvlJc w:val="left"/>
      <w:pPr>
        <w:ind w:left="6931" w:hanging="140"/>
      </w:pPr>
    </w:lvl>
    <w:lvl w:ilvl="8">
      <w:numFmt w:val="bullet"/>
      <w:lvlText w:val="•"/>
      <w:lvlJc w:val="left"/>
      <w:pPr>
        <w:ind w:left="7889" w:hanging="140"/>
      </w:pPr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–"/>
      <w:lvlJc w:val="left"/>
      <w:pPr>
        <w:ind w:left="222" w:hanging="18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80"/>
      </w:pPr>
    </w:lvl>
    <w:lvl w:ilvl="2">
      <w:numFmt w:val="bullet"/>
      <w:lvlText w:val="•"/>
      <w:lvlJc w:val="left"/>
      <w:pPr>
        <w:ind w:left="2138" w:hanging="180"/>
      </w:pPr>
    </w:lvl>
    <w:lvl w:ilvl="3">
      <w:numFmt w:val="bullet"/>
      <w:lvlText w:val="•"/>
      <w:lvlJc w:val="left"/>
      <w:pPr>
        <w:ind w:left="3097" w:hanging="180"/>
      </w:pPr>
    </w:lvl>
    <w:lvl w:ilvl="4">
      <w:numFmt w:val="bullet"/>
      <w:lvlText w:val="•"/>
      <w:lvlJc w:val="left"/>
      <w:pPr>
        <w:ind w:left="4055" w:hanging="180"/>
      </w:pPr>
    </w:lvl>
    <w:lvl w:ilvl="5">
      <w:numFmt w:val="bullet"/>
      <w:lvlText w:val="•"/>
      <w:lvlJc w:val="left"/>
      <w:pPr>
        <w:ind w:left="5014" w:hanging="180"/>
      </w:pPr>
    </w:lvl>
    <w:lvl w:ilvl="6">
      <w:numFmt w:val="bullet"/>
      <w:lvlText w:val="•"/>
      <w:lvlJc w:val="left"/>
      <w:pPr>
        <w:ind w:left="5972" w:hanging="180"/>
      </w:pPr>
    </w:lvl>
    <w:lvl w:ilvl="7">
      <w:numFmt w:val="bullet"/>
      <w:lvlText w:val="•"/>
      <w:lvlJc w:val="left"/>
      <w:pPr>
        <w:ind w:left="6931" w:hanging="180"/>
      </w:pPr>
    </w:lvl>
    <w:lvl w:ilvl="8">
      <w:numFmt w:val="bullet"/>
      <w:lvlText w:val="•"/>
      <w:lvlJc w:val="left"/>
      <w:pPr>
        <w:ind w:left="7889" w:hanging="180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222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80" w:hanging="140"/>
      </w:pPr>
    </w:lvl>
    <w:lvl w:ilvl="2">
      <w:numFmt w:val="bullet"/>
      <w:lvlText w:val="•"/>
      <w:lvlJc w:val="left"/>
      <w:pPr>
        <w:ind w:left="2138" w:hanging="140"/>
      </w:pPr>
    </w:lvl>
    <w:lvl w:ilvl="3">
      <w:numFmt w:val="bullet"/>
      <w:lvlText w:val="•"/>
      <w:lvlJc w:val="left"/>
      <w:pPr>
        <w:ind w:left="3097" w:hanging="140"/>
      </w:pPr>
    </w:lvl>
    <w:lvl w:ilvl="4">
      <w:numFmt w:val="bullet"/>
      <w:lvlText w:val="•"/>
      <w:lvlJc w:val="left"/>
      <w:pPr>
        <w:ind w:left="4055" w:hanging="140"/>
      </w:pPr>
    </w:lvl>
    <w:lvl w:ilvl="5">
      <w:numFmt w:val="bullet"/>
      <w:lvlText w:val="•"/>
      <w:lvlJc w:val="left"/>
      <w:pPr>
        <w:ind w:left="5014" w:hanging="140"/>
      </w:pPr>
    </w:lvl>
    <w:lvl w:ilvl="6">
      <w:numFmt w:val="bullet"/>
      <w:lvlText w:val="•"/>
      <w:lvlJc w:val="left"/>
      <w:pPr>
        <w:ind w:left="5972" w:hanging="140"/>
      </w:pPr>
    </w:lvl>
    <w:lvl w:ilvl="7">
      <w:numFmt w:val="bullet"/>
      <w:lvlText w:val="•"/>
      <w:lvlJc w:val="left"/>
      <w:pPr>
        <w:ind w:left="6931" w:hanging="140"/>
      </w:pPr>
    </w:lvl>
    <w:lvl w:ilvl="8">
      <w:numFmt w:val="bullet"/>
      <w:lvlText w:val="•"/>
      <w:lvlJc w:val="left"/>
      <w:pPr>
        <w:ind w:left="7889" w:hanging="140"/>
      </w:pPr>
    </w:lvl>
  </w:abstractNum>
  <w:abstractNum w:abstractNumId="8" w15:restartNumberingAfterBreak="0">
    <w:nsid w:val="1D8A61FD"/>
    <w:multiLevelType w:val="hybridMultilevel"/>
    <w:tmpl w:val="57FAA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90"/>
    <w:rsid w:val="00120340"/>
    <w:rsid w:val="003E6D7C"/>
    <w:rsid w:val="00425FD0"/>
    <w:rsid w:val="004E360C"/>
    <w:rsid w:val="005914BC"/>
    <w:rsid w:val="00611CE1"/>
    <w:rsid w:val="00616573"/>
    <w:rsid w:val="006A2428"/>
    <w:rsid w:val="00943C4C"/>
    <w:rsid w:val="00C02FD2"/>
    <w:rsid w:val="00C54290"/>
    <w:rsid w:val="00D059AB"/>
    <w:rsid w:val="00E32EC0"/>
    <w:rsid w:val="00FA74A9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BA033-40ED-4396-BE9F-DEE5F6BE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E6D7C"/>
    <w:pPr>
      <w:autoSpaceDE w:val="0"/>
      <w:autoSpaceDN w:val="0"/>
      <w:adjustRightInd w:val="0"/>
      <w:spacing w:before="5" w:line="240" w:lineRule="auto"/>
      <w:ind w:left="222"/>
      <w:jc w:val="left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E6D7C"/>
    <w:rPr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E6D7C"/>
  </w:style>
  <w:style w:type="paragraph" w:styleId="a3">
    <w:name w:val="Body Text"/>
    <w:basedOn w:val="a"/>
    <w:link w:val="a4"/>
    <w:uiPriority w:val="1"/>
    <w:qFormat/>
    <w:rsid w:val="003E6D7C"/>
    <w:pPr>
      <w:autoSpaceDE w:val="0"/>
      <w:autoSpaceDN w:val="0"/>
      <w:adjustRightInd w:val="0"/>
      <w:spacing w:line="240" w:lineRule="auto"/>
      <w:ind w:left="222"/>
      <w:jc w:val="left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E6D7C"/>
    <w:rPr>
      <w:sz w:val="24"/>
      <w:szCs w:val="24"/>
    </w:rPr>
  </w:style>
  <w:style w:type="paragraph" w:styleId="a5">
    <w:name w:val="List Paragraph"/>
    <w:basedOn w:val="a"/>
    <w:uiPriority w:val="1"/>
    <w:qFormat/>
    <w:rsid w:val="003E6D7C"/>
    <w:pPr>
      <w:autoSpaceDE w:val="0"/>
      <w:autoSpaceDN w:val="0"/>
      <w:adjustRightInd w:val="0"/>
      <w:spacing w:line="240" w:lineRule="auto"/>
      <w:jc w:val="left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E6D7C"/>
    <w:pPr>
      <w:autoSpaceDE w:val="0"/>
      <w:autoSpaceDN w:val="0"/>
      <w:adjustRightInd w:val="0"/>
      <w:spacing w:line="240" w:lineRule="auto"/>
      <w:jc w:val="left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E6D7C"/>
  </w:style>
  <w:style w:type="paragraph" w:styleId="a6">
    <w:name w:val="Normal (Web)"/>
    <w:basedOn w:val="a"/>
    <w:uiPriority w:val="99"/>
    <w:semiHidden/>
    <w:unhideWhenUsed/>
    <w:rsid w:val="00FF603A"/>
    <w:pPr>
      <w:spacing w:after="68" w:line="240" w:lineRule="auto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2018-11-20T18:21:00Z</dcterms:created>
  <dcterms:modified xsi:type="dcterms:W3CDTF">2018-11-22T15:21:00Z</dcterms:modified>
</cp:coreProperties>
</file>